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5949" w:type="dxa"/>
        <w:tblInd w:w="-106" w:type="dxa"/>
        <w:tblLayout w:type="fixed"/>
        <w:tblLook w:val="00A0" w:firstRow="1" w:lastRow="0" w:firstColumn="1" w:lastColumn="0" w:noHBand="0" w:noVBand="0"/>
      </w:tblPr>
      <w:tblGrid>
        <w:gridCol w:w="5040"/>
        <w:gridCol w:w="5522"/>
        <w:gridCol w:w="5387"/>
      </w:tblGrid>
      <w:tr w:rsidR="00CC7D37" w:rsidRPr="00361828" w:rsidTr="008C5B9C">
        <w:trPr>
          <w:trHeight w:val="9912"/>
        </w:trPr>
        <w:tc>
          <w:tcPr>
            <w:tcW w:w="5040" w:type="dxa"/>
          </w:tcPr>
          <w:p w:rsidR="00CC7D37" w:rsidRPr="00361828" w:rsidRDefault="00CC7D37" w:rsidP="005A449D">
            <w:pPr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bookmarkStart w:id="0" w:name="_GoBack"/>
            <w:bookmarkEnd w:id="0"/>
            <w:r w:rsidRPr="00361828">
              <w:rPr>
                <w:rFonts w:ascii="Arial" w:hAnsi="Arial" w:cs="Arial"/>
                <w:sz w:val="20"/>
                <w:szCs w:val="20"/>
                <w:lang w:val="uk-UA"/>
              </w:rPr>
              <w:t>МІНІСТЕРСТВО ОСВІТИ І НАУКИ УКРАЇНИ</w:t>
            </w:r>
          </w:p>
          <w:p w:rsidR="00CC7D37" w:rsidRPr="00361828" w:rsidRDefault="00CC7D37" w:rsidP="005A449D">
            <w:pPr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361828">
              <w:rPr>
                <w:rFonts w:ascii="Arial" w:hAnsi="Arial" w:cs="Arial"/>
                <w:sz w:val="20"/>
                <w:szCs w:val="20"/>
                <w:lang w:val="uk-UA"/>
              </w:rPr>
              <w:t>Наці</w:t>
            </w:r>
            <w:r>
              <w:rPr>
                <w:rFonts w:ascii="Arial" w:hAnsi="Arial" w:cs="Arial"/>
                <w:sz w:val="20"/>
                <w:szCs w:val="20"/>
                <w:lang w:val="uk-UA"/>
              </w:rPr>
              <w:t>ональний технічний університет У</w:t>
            </w:r>
            <w:r w:rsidRPr="00361828">
              <w:rPr>
                <w:rFonts w:ascii="Arial" w:hAnsi="Arial" w:cs="Arial"/>
                <w:sz w:val="20"/>
                <w:szCs w:val="20"/>
                <w:lang w:val="uk-UA"/>
              </w:rPr>
              <w:t>країни</w:t>
            </w:r>
          </w:p>
          <w:p w:rsidR="00CC7D37" w:rsidRPr="00361828" w:rsidRDefault="00CC7D37" w:rsidP="005A449D">
            <w:pPr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361828">
              <w:rPr>
                <w:rFonts w:ascii="Arial" w:hAnsi="Arial" w:cs="Arial"/>
                <w:sz w:val="20"/>
                <w:szCs w:val="20"/>
                <w:lang w:val="uk-UA"/>
              </w:rPr>
              <w:t>“Київський політехнічний інститут імені Ігоря Сікорського”</w:t>
            </w:r>
          </w:p>
          <w:p w:rsidR="00CC7D37" w:rsidRPr="00361828" w:rsidRDefault="00CC7D37" w:rsidP="005A449D">
            <w:pPr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361828">
              <w:rPr>
                <w:rFonts w:ascii="Arial" w:hAnsi="Arial" w:cs="Arial"/>
                <w:sz w:val="20"/>
                <w:szCs w:val="20"/>
                <w:lang w:val="uk-UA"/>
              </w:rPr>
              <w:t>КАФЕДРА ТЕОРЕТИЧНОЇ ТА ПРИКЛАДНОЇ ЕКОНОМІКИ</w:t>
            </w:r>
          </w:p>
          <w:p w:rsidR="00CC7D37" w:rsidRPr="00361828" w:rsidRDefault="00CC7D37" w:rsidP="005A449D">
            <w:pPr>
              <w:jc w:val="center"/>
              <w:rPr>
                <w:rFonts w:ascii="Arial" w:hAnsi="Arial" w:cs="Arial"/>
                <w:sz w:val="4"/>
                <w:szCs w:val="4"/>
                <w:lang w:val="uk-UA"/>
              </w:rPr>
            </w:pPr>
          </w:p>
          <w:p w:rsidR="00CC7D37" w:rsidRPr="00361828" w:rsidRDefault="00367E91" w:rsidP="005A449D">
            <w:pPr>
              <w:jc w:val="center"/>
              <w:rPr>
                <w:rFonts w:ascii="Arial" w:hAnsi="Arial" w:cs="Arial"/>
                <w:lang w:val="uk-UA"/>
              </w:rPr>
            </w:pPr>
            <w:r>
              <w:rPr>
                <w:rFonts w:ascii="Arial" w:hAnsi="Arial" w:cs="Arial"/>
                <w:noProof/>
                <w:lang w:val="uk-UA" w:eastAsia="uk-UA"/>
              </w:rPr>
              <w:drawing>
                <wp:inline distT="0" distB="0" distL="0" distR="0">
                  <wp:extent cx="2715895" cy="1706245"/>
                  <wp:effectExtent l="19050" t="0" r="8255" b="0"/>
                  <wp:docPr id="1" name="Изображение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Изображение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15895" cy="17062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C7D37" w:rsidRPr="00361828" w:rsidRDefault="00CC7D37" w:rsidP="005A449D">
            <w:pPr>
              <w:jc w:val="center"/>
              <w:rPr>
                <w:rFonts w:ascii="Arial" w:hAnsi="Arial" w:cs="Arial"/>
                <w:sz w:val="4"/>
                <w:szCs w:val="4"/>
                <w:lang w:val="uk-UA"/>
              </w:rPr>
            </w:pPr>
          </w:p>
          <w:p w:rsidR="00CC7D37" w:rsidRDefault="00CC7D37" w:rsidP="00DF2933">
            <w:pPr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</w:p>
          <w:p w:rsidR="00CC7D37" w:rsidRPr="00361828" w:rsidRDefault="00CC7D37" w:rsidP="00DF2933">
            <w:pPr>
              <w:jc w:val="center"/>
              <w:rPr>
                <w:rFonts w:ascii="Arial" w:hAnsi="Arial" w:cs="Arial"/>
                <w:lang w:val="uk-UA"/>
              </w:rPr>
            </w:pPr>
            <w:r w:rsidRPr="00361828">
              <w:rPr>
                <w:rFonts w:ascii="Arial" w:hAnsi="Arial" w:cs="Arial"/>
                <w:sz w:val="20"/>
                <w:szCs w:val="20"/>
                <w:lang w:val="uk-UA"/>
              </w:rPr>
              <w:t>ДВНЗ “Київський національний економічний університет імені Вадима Гетьмана”</w:t>
            </w:r>
          </w:p>
          <w:p w:rsidR="00CC7D37" w:rsidRPr="00361828" w:rsidRDefault="00CC7D37" w:rsidP="00225D55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361828">
              <w:rPr>
                <w:rFonts w:ascii="Arial" w:hAnsi="Arial" w:cs="Arial"/>
                <w:sz w:val="20"/>
                <w:szCs w:val="20"/>
                <w:lang w:val="uk-UA"/>
              </w:rPr>
              <w:t>КАФЕДРА ІНФОРМАЦІЙНОГО МЕНЕДЖМЕНТУ</w:t>
            </w:r>
          </w:p>
          <w:p w:rsidR="00CC7D37" w:rsidRPr="00361828" w:rsidRDefault="00CC7D37" w:rsidP="00225D55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361828">
              <w:rPr>
                <w:rFonts w:ascii="Arial" w:hAnsi="Arial" w:cs="Arial"/>
                <w:sz w:val="20"/>
                <w:szCs w:val="20"/>
                <w:lang w:val="uk-UA"/>
              </w:rPr>
              <w:t>Wyższa Szkoła Gospodarki (Bydgoszcz, Polska)</w:t>
            </w:r>
          </w:p>
          <w:p w:rsidR="00CC7D37" w:rsidRDefault="00CC7D37" w:rsidP="00FA51FE">
            <w:pPr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361828">
              <w:rPr>
                <w:rFonts w:ascii="Arial" w:hAnsi="Arial" w:cs="Arial"/>
                <w:sz w:val="20"/>
                <w:szCs w:val="20"/>
                <w:lang w:val="uk-UA"/>
              </w:rPr>
              <w:t>Львівський національний університет імені Івана Франка</w:t>
            </w:r>
          </w:p>
          <w:p w:rsidR="00CC7D37" w:rsidRDefault="00CC7D37" w:rsidP="00FA51FE">
            <w:pPr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КАФЕДРА ДЕРЖАВНИХ ТА МІСЦЕВИХ ФІНАНСІВ</w:t>
            </w:r>
          </w:p>
          <w:p w:rsidR="00CC7D37" w:rsidRDefault="00CC7D37" w:rsidP="00225D55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</w:p>
          <w:p w:rsidR="00CC7D37" w:rsidRPr="00361828" w:rsidRDefault="00CC7D37" w:rsidP="00225D55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361828">
              <w:rPr>
                <w:rFonts w:ascii="Arial" w:hAnsi="Arial" w:cs="Arial"/>
                <w:sz w:val="20"/>
                <w:szCs w:val="20"/>
                <w:lang w:val="uk-UA"/>
              </w:rPr>
              <w:t>МІЖНАРОДНИЙ УНІВЕРСИТЕТ ФІНАНСІВ</w:t>
            </w:r>
          </w:p>
          <w:p w:rsidR="00CC7D37" w:rsidRPr="00361828" w:rsidRDefault="00CC7D37" w:rsidP="003F512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</w:p>
          <w:p w:rsidR="00CC7D37" w:rsidRPr="00361828" w:rsidRDefault="00CC7D37" w:rsidP="00DF2933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</w:p>
          <w:p w:rsidR="00CC7D37" w:rsidRDefault="00CC7D37" w:rsidP="005A449D">
            <w:pPr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 xml:space="preserve">V </w:t>
            </w:r>
            <w:r w:rsidRPr="00361828">
              <w:rPr>
                <w:rFonts w:ascii="Arial" w:hAnsi="Arial" w:cs="Arial"/>
                <w:sz w:val="20"/>
                <w:szCs w:val="20"/>
                <w:lang w:val="uk-UA"/>
              </w:rPr>
              <w:t>Всеукраїнська науково-практична конференція</w:t>
            </w:r>
          </w:p>
          <w:p w:rsidR="00CC7D37" w:rsidRPr="00361828" w:rsidRDefault="00CC7D37" w:rsidP="005A449D">
            <w:pPr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361828">
              <w:rPr>
                <w:rFonts w:ascii="Arial" w:hAnsi="Arial" w:cs="Arial"/>
                <w:sz w:val="20"/>
                <w:szCs w:val="20"/>
                <w:lang w:val="uk-UA"/>
              </w:rPr>
              <w:t>з міжнародною участю</w:t>
            </w:r>
          </w:p>
          <w:p w:rsidR="00CC7D37" w:rsidRPr="00361828" w:rsidRDefault="00CC7D37" w:rsidP="005A449D">
            <w:pPr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</w:p>
          <w:p w:rsidR="00CC7D37" w:rsidRPr="00361828" w:rsidRDefault="00CC7D37" w:rsidP="005A449D">
            <w:pPr>
              <w:jc w:val="center"/>
              <w:rPr>
                <w:rFonts w:ascii="Arial Black" w:hAnsi="Arial Black" w:cs="Arial Black"/>
                <w:sz w:val="20"/>
                <w:szCs w:val="20"/>
                <w:lang w:val="uk-UA"/>
              </w:rPr>
            </w:pPr>
            <w:r w:rsidRPr="00361828">
              <w:rPr>
                <w:rFonts w:ascii="Arial Black" w:hAnsi="Arial Black" w:cs="Arial Black"/>
                <w:sz w:val="20"/>
                <w:szCs w:val="20"/>
                <w:lang w:val="uk-UA"/>
              </w:rPr>
              <w:t>“ГЛОБАЛІЗАЦІЯ НАПРЯМІВ ФОРМУВАННЯ ПРОМИСЛОВОГО ПОТЕНЦІАЛУ В УМОВАХ ПОСТІНДУСТРІАЛЬНИХ ТРАНСФОРМАЦІЙ”</w:t>
            </w:r>
          </w:p>
          <w:p w:rsidR="00CC7D37" w:rsidRPr="00361828" w:rsidRDefault="00CC7D37" w:rsidP="005A449D">
            <w:pPr>
              <w:jc w:val="center"/>
              <w:rPr>
                <w:rFonts w:ascii="Arial Black" w:hAnsi="Arial Black" w:cs="Arial Black"/>
                <w:sz w:val="20"/>
                <w:szCs w:val="20"/>
                <w:lang w:val="uk-UA"/>
              </w:rPr>
            </w:pPr>
          </w:p>
          <w:p w:rsidR="00CC7D37" w:rsidRPr="00361828" w:rsidRDefault="00CC7D37" w:rsidP="00DF2933">
            <w:pPr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18 грудня 2019</w:t>
            </w:r>
          </w:p>
          <w:p w:rsidR="00CC7D37" w:rsidRPr="00361828" w:rsidRDefault="00CC7D37" w:rsidP="00DF2933">
            <w:pPr>
              <w:ind w:right="252" w:firstLine="248"/>
              <w:jc w:val="center"/>
              <w:rPr>
                <w:rFonts w:ascii="Arial" w:hAnsi="Arial" w:cs="Arial"/>
                <w:sz w:val="28"/>
                <w:szCs w:val="28"/>
                <w:lang w:val="uk-UA"/>
              </w:rPr>
            </w:pPr>
            <w:r w:rsidRPr="00361828">
              <w:rPr>
                <w:rFonts w:ascii="Arial" w:hAnsi="Arial" w:cs="Arial"/>
                <w:sz w:val="20"/>
                <w:szCs w:val="20"/>
                <w:lang w:val="uk-UA"/>
              </w:rPr>
              <w:t>м. Київ</w:t>
            </w:r>
          </w:p>
        </w:tc>
        <w:tc>
          <w:tcPr>
            <w:tcW w:w="5522" w:type="dxa"/>
          </w:tcPr>
          <w:p w:rsidR="00CC7D37" w:rsidRPr="00361828" w:rsidRDefault="00CC7D37" w:rsidP="00225D55">
            <w:pPr>
              <w:spacing w:after="120"/>
              <w:jc w:val="center"/>
              <w:rPr>
                <w:rFonts w:ascii="Arial Black" w:hAnsi="Arial Black" w:cs="Arial Black"/>
                <w:lang w:val="uk-UA"/>
              </w:rPr>
            </w:pPr>
            <w:r w:rsidRPr="00361828">
              <w:rPr>
                <w:rFonts w:ascii="Arial Black" w:hAnsi="Arial Black" w:cs="Arial Black"/>
                <w:lang w:val="uk-UA"/>
              </w:rPr>
              <w:t xml:space="preserve">ШАНОВНІ КОЛЕГИ! </w:t>
            </w:r>
          </w:p>
          <w:p w:rsidR="00CC7D37" w:rsidRPr="00361828" w:rsidRDefault="00CC7D37" w:rsidP="00225D55">
            <w:pPr>
              <w:spacing w:before="120" w:after="120"/>
              <w:jc w:val="both"/>
              <w:rPr>
                <w:rFonts w:ascii="Arial" w:hAnsi="Arial" w:cs="Arial"/>
                <w:lang w:val="uk-UA"/>
              </w:rPr>
            </w:pPr>
            <w:r w:rsidRPr="00361828">
              <w:rPr>
                <w:rFonts w:ascii="Arial" w:hAnsi="Arial" w:cs="Arial"/>
                <w:lang w:val="uk-UA"/>
              </w:rPr>
              <w:t>Кафедра теоретичної та прикладної економіки КПІ ім. Ігоря Сікорського</w:t>
            </w:r>
            <w:r>
              <w:rPr>
                <w:rFonts w:ascii="Arial" w:hAnsi="Arial" w:cs="Arial"/>
                <w:lang w:val="uk-UA"/>
              </w:rPr>
              <w:t xml:space="preserve">, наші партнери </w:t>
            </w:r>
            <w:r w:rsidRPr="00361828">
              <w:rPr>
                <w:rFonts w:ascii="Arial" w:hAnsi="Arial" w:cs="Arial"/>
                <w:lang w:val="uk-UA"/>
              </w:rPr>
              <w:t>запрошує</w:t>
            </w:r>
            <w:r>
              <w:rPr>
                <w:rFonts w:ascii="Arial" w:hAnsi="Arial" w:cs="Arial"/>
                <w:lang w:val="uk-UA"/>
              </w:rPr>
              <w:t>мо</w:t>
            </w:r>
            <w:r w:rsidRPr="00361828">
              <w:rPr>
                <w:rFonts w:ascii="Arial" w:hAnsi="Arial" w:cs="Arial"/>
                <w:lang w:val="uk-UA"/>
              </w:rPr>
              <w:t xml:space="preserve"> Вас взяти участь у </w:t>
            </w:r>
            <w:r w:rsidRPr="00DB7CFB">
              <w:rPr>
                <w:rFonts w:ascii="Arial" w:hAnsi="Arial" w:cs="Arial"/>
                <w:b/>
                <w:sz w:val="20"/>
                <w:szCs w:val="20"/>
                <w:lang w:val="uk-UA"/>
              </w:rPr>
              <w:t>V</w:t>
            </w:r>
            <w:r w:rsidRPr="00361828">
              <w:rPr>
                <w:rFonts w:ascii="Arial" w:hAnsi="Arial" w:cs="Arial"/>
                <w:lang w:val="uk-UA"/>
              </w:rPr>
              <w:t xml:space="preserve"> Всеукраїнській науково-практичній конференції з міжнародною участю «Глобалізація напрямів формування промислового потенціалу в умовах постіндустріальних трансформацій», що відбудеться </w:t>
            </w:r>
            <w:r>
              <w:rPr>
                <w:rFonts w:ascii="Arial" w:hAnsi="Arial" w:cs="Arial"/>
                <w:b/>
                <w:bCs/>
                <w:lang w:val="uk-UA"/>
              </w:rPr>
              <w:t>18</w:t>
            </w:r>
            <w:r w:rsidRPr="00361828">
              <w:rPr>
                <w:rFonts w:ascii="Arial" w:hAnsi="Arial" w:cs="Arial"/>
                <w:b/>
                <w:bCs/>
                <w:lang w:val="uk-UA"/>
              </w:rPr>
              <w:t xml:space="preserve"> </w:t>
            </w:r>
            <w:r>
              <w:rPr>
                <w:rFonts w:ascii="Arial" w:hAnsi="Arial" w:cs="Arial"/>
                <w:b/>
                <w:bCs/>
                <w:lang w:val="uk-UA"/>
              </w:rPr>
              <w:t>грудня</w:t>
            </w:r>
            <w:r w:rsidRPr="00361828">
              <w:rPr>
                <w:rFonts w:ascii="Arial" w:hAnsi="Arial" w:cs="Arial"/>
                <w:b/>
                <w:bCs/>
                <w:lang w:val="uk-UA"/>
              </w:rPr>
              <w:t xml:space="preserve"> 201</w:t>
            </w:r>
            <w:r>
              <w:rPr>
                <w:rFonts w:ascii="Arial" w:hAnsi="Arial" w:cs="Arial"/>
                <w:b/>
                <w:bCs/>
                <w:lang w:val="uk-UA"/>
              </w:rPr>
              <w:t>9</w:t>
            </w:r>
            <w:r w:rsidRPr="00361828">
              <w:rPr>
                <w:rFonts w:ascii="Arial" w:hAnsi="Arial" w:cs="Arial"/>
                <w:b/>
                <w:bCs/>
                <w:lang w:val="uk-UA"/>
              </w:rPr>
              <w:t xml:space="preserve"> року</w:t>
            </w:r>
            <w:r w:rsidRPr="00361828">
              <w:rPr>
                <w:rFonts w:ascii="Arial" w:hAnsi="Arial" w:cs="Arial"/>
                <w:lang w:val="uk-UA"/>
              </w:rPr>
              <w:t>.</w:t>
            </w:r>
          </w:p>
          <w:p w:rsidR="00CC7D37" w:rsidRPr="008E0CD1" w:rsidRDefault="00CC7D37" w:rsidP="00225D55">
            <w:pPr>
              <w:spacing w:before="120" w:after="120"/>
              <w:jc w:val="both"/>
              <w:rPr>
                <w:rFonts w:ascii="Arial" w:hAnsi="Arial" w:cs="Arial"/>
                <w:lang w:val="uk-UA"/>
              </w:rPr>
            </w:pPr>
            <w:r w:rsidRPr="008E0CD1">
              <w:rPr>
                <w:rFonts w:ascii="Arial" w:hAnsi="Arial" w:cs="Arial"/>
                <w:b/>
                <w:bCs/>
                <w:lang w:val="uk-UA"/>
              </w:rPr>
              <w:t>Мета конференції:</w:t>
            </w:r>
            <w:r w:rsidRPr="008E0CD1">
              <w:rPr>
                <w:rFonts w:ascii="Arial" w:hAnsi="Arial" w:cs="Arial"/>
                <w:lang w:val="uk-UA"/>
              </w:rPr>
              <w:t xml:space="preserve"> дослідження і обґрунтування теоретико-методичних та науково-практичних надбань в галузі формування промислового потенціалу в умовах постіндустріальних трансформацій</w:t>
            </w:r>
          </w:p>
          <w:p w:rsidR="00CC7D37" w:rsidRPr="00361828" w:rsidRDefault="00CC7D37" w:rsidP="00225D55">
            <w:pPr>
              <w:spacing w:before="120" w:after="120"/>
              <w:jc w:val="center"/>
              <w:rPr>
                <w:rFonts w:ascii="Arial Black" w:hAnsi="Arial Black" w:cs="Arial Black"/>
                <w:lang w:val="uk-UA"/>
              </w:rPr>
            </w:pPr>
            <w:r w:rsidRPr="00361828">
              <w:rPr>
                <w:rFonts w:ascii="Arial Black" w:hAnsi="Arial Black" w:cs="Arial Black"/>
                <w:sz w:val="22"/>
                <w:szCs w:val="22"/>
                <w:lang w:val="uk-UA"/>
              </w:rPr>
              <w:t>ТЕМАТИЧНІ НАПРЯМИ РОБОТИ КОНФЕРЕНЦІЇ:</w:t>
            </w:r>
          </w:p>
          <w:p w:rsidR="00CC7D37" w:rsidRPr="00DC078C" w:rsidRDefault="00CC7D37" w:rsidP="003D36BC">
            <w:pPr>
              <w:pStyle w:val="a6"/>
              <w:numPr>
                <w:ilvl w:val="0"/>
                <w:numId w:val="5"/>
              </w:numPr>
              <w:ind w:left="311"/>
              <w:contextualSpacing/>
              <w:rPr>
                <w:rFonts w:ascii="Arial" w:hAnsi="Arial" w:cs="Arial"/>
                <w:lang w:val="uk-UA"/>
              </w:rPr>
            </w:pPr>
            <w:r w:rsidRPr="00DC078C">
              <w:rPr>
                <w:rFonts w:ascii="Arial" w:hAnsi="Arial" w:cs="Arial"/>
                <w:lang w:val="uk-UA"/>
              </w:rPr>
              <w:t xml:space="preserve">Економічна теорія. Економіка та управління національним господарством. </w:t>
            </w:r>
          </w:p>
          <w:p w:rsidR="00CC7D37" w:rsidRPr="00DC078C" w:rsidRDefault="00CC7D37" w:rsidP="003D36BC">
            <w:pPr>
              <w:pStyle w:val="a6"/>
              <w:numPr>
                <w:ilvl w:val="0"/>
                <w:numId w:val="5"/>
              </w:numPr>
              <w:ind w:left="311"/>
              <w:contextualSpacing/>
              <w:rPr>
                <w:rFonts w:ascii="Arial" w:hAnsi="Arial" w:cs="Arial"/>
                <w:lang w:val="uk-UA"/>
              </w:rPr>
            </w:pPr>
            <w:r w:rsidRPr="00DC078C">
              <w:rPr>
                <w:rFonts w:ascii="Arial" w:hAnsi="Arial" w:cs="Arial"/>
                <w:lang w:val="uk-UA"/>
              </w:rPr>
              <w:t>Інноваційно-інвестиційні і трансформаційні процеси в економіці. Економіка сталого розвитку.</w:t>
            </w:r>
          </w:p>
          <w:p w:rsidR="00CC7D37" w:rsidRPr="00DC078C" w:rsidRDefault="00CC7D37" w:rsidP="003D36BC">
            <w:pPr>
              <w:pStyle w:val="a6"/>
              <w:numPr>
                <w:ilvl w:val="0"/>
                <w:numId w:val="5"/>
              </w:numPr>
              <w:ind w:left="311"/>
              <w:contextualSpacing/>
              <w:rPr>
                <w:rFonts w:ascii="Arial" w:hAnsi="Arial" w:cs="Arial"/>
                <w:lang w:val="uk-UA"/>
              </w:rPr>
            </w:pPr>
            <w:r>
              <w:rPr>
                <w:rFonts w:ascii="Arial" w:hAnsi="Arial" w:cs="Arial"/>
                <w:lang w:val="uk-UA"/>
              </w:rPr>
              <w:t xml:space="preserve">Індустрія 4.0. </w:t>
            </w:r>
            <w:r w:rsidRPr="00DC078C">
              <w:rPr>
                <w:rFonts w:ascii="Arial" w:hAnsi="Arial" w:cs="Arial"/>
                <w:lang w:val="uk-UA"/>
              </w:rPr>
              <w:t>Інформаційний менеджмент.</w:t>
            </w:r>
          </w:p>
          <w:p w:rsidR="00CC7D37" w:rsidRPr="00DC078C" w:rsidRDefault="00CC7D37" w:rsidP="003D36BC">
            <w:pPr>
              <w:pStyle w:val="a6"/>
              <w:numPr>
                <w:ilvl w:val="0"/>
                <w:numId w:val="5"/>
              </w:numPr>
              <w:ind w:left="311"/>
              <w:contextualSpacing/>
              <w:rPr>
                <w:rFonts w:ascii="Arial" w:hAnsi="Arial" w:cs="Arial"/>
                <w:lang w:val="uk-UA"/>
              </w:rPr>
            </w:pPr>
            <w:r w:rsidRPr="00DC078C">
              <w:rPr>
                <w:rFonts w:ascii="Arial" w:hAnsi="Arial" w:cs="Arial"/>
                <w:lang w:val="uk-UA"/>
              </w:rPr>
              <w:t>Стратегічні орієнтири розвитку підприємств. Формування промислового потенціалу України.</w:t>
            </w:r>
          </w:p>
          <w:p w:rsidR="00CC7D37" w:rsidRPr="008E0CD1" w:rsidRDefault="00CC7D37" w:rsidP="003D36BC">
            <w:pPr>
              <w:pStyle w:val="a6"/>
              <w:numPr>
                <w:ilvl w:val="0"/>
                <w:numId w:val="5"/>
              </w:numPr>
              <w:ind w:left="311"/>
              <w:contextualSpacing/>
              <w:rPr>
                <w:rFonts w:ascii="Arial" w:hAnsi="Arial" w:cs="Arial"/>
                <w:lang w:val="uk-UA"/>
              </w:rPr>
            </w:pPr>
            <w:r w:rsidRPr="00DC078C">
              <w:rPr>
                <w:rFonts w:ascii="Arial" w:hAnsi="Arial" w:cs="Arial"/>
                <w:lang w:val="uk-UA"/>
              </w:rPr>
              <w:t>Фінанси. Аналітика фінансового ринку.</w:t>
            </w:r>
          </w:p>
          <w:p w:rsidR="00CC7D37" w:rsidRPr="00C9463A" w:rsidRDefault="00CC7D37" w:rsidP="003D36BC">
            <w:pPr>
              <w:spacing w:before="120" w:after="120"/>
              <w:jc w:val="both"/>
              <w:rPr>
                <w:rFonts w:ascii="Arial" w:hAnsi="Arial" w:cs="Arial"/>
                <w:lang w:val="uk-UA"/>
              </w:rPr>
            </w:pPr>
            <w:r w:rsidRPr="00C9463A">
              <w:rPr>
                <w:rFonts w:ascii="Arial" w:hAnsi="Arial" w:cs="Arial"/>
                <w:b/>
                <w:bCs/>
                <w:lang w:val="uk-UA"/>
              </w:rPr>
              <w:t xml:space="preserve">Робочі мови конференції: </w:t>
            </w:r>
            <w:r w:rsidRPr="00C9463A">
              <w:rPr>
                <w:rFonts w:ascii="Arial" w:hAnsi="Arial" w:cs="Arial"/>
                <w:lang w:val="uk-UA"/>
              </w:rPr>
              <w:t>українська, англійська, польська</w:t>
            </w:r>
          </w:p>
          <w:p w:rsidR="00CC7D37" w:rsidRPr="00C9463A" w:rsidRDefault="00CC7D37" w:rsidP="00D12C72">
            <w:pPr>
              <w:spacing w:before="240" w:after="100" w:afterAutospacing="1"/>
              <w:jc w:val="both"/>
              <w:rPr>
                <w:rFonts w:ascii="Arial" w:hAnsi="Arial" w:cs="Arial"/>
                <w:lang w:val="uk-UA"/>
              </w:rPr>
            </w:pPr>
            <w:r w:rsidRPr="00C9463A">
              <w:rPr>
                <w:rFonts w:ascii="Arial" w:hAnsi="Arial" w:cs="Arial"/>
                <w:b/>
                <w:lang w:val="uk-UA"/>
              </w:rPr>
              <w:t xml:space="preserve">Регламент участі у конференції </w:t>
            </w:r>
            <w:r w:rsidRPr="00C9463A">
              <w:rPr>
                <w:rFonts w:ascii="Arial" w:hAnsi="Arial" w:cs="Arial"/>
                <w:lang w:val="uk-UA"/>
              </w:rPr>
              <w:t>– виступ до 10 хвилин (очна участь) / публікація тез без виступу (заочна участь).</w:t>
            </w:r>
          </w:p>
        </w:tc>
        <w:tc>
          <w:tcPr>
            <w:tcW w:w="5387" w:type="dxa"/>
          </w:tcPr>
          <w:p w:rsidR="00CC7D37" w:rsidRPr="00361828" w:rsidRDefault="00CC7D37" w:rsidP="006D66E0">
            <w:pPr>
              <w:spacing w:after="100" w:afterAutospacing="1"/>
              <w:jc w:val="center"/>
              <w:rPr>
                <w:rFonts w:ascii="Arial Black" w:hAnsi="Arial Black" w:cs="Arial Black"/>
                <w:sz w:val="28"/>
                <w:szCs w:val="28"/>
                <w:lang w:val="uk-UA"/>
              </w:rPr>
            </w:pPr>
            <w:r w:rsidRPr="00361828">
              <w:rPr>
                <w:rFonts w:ascii="Arial Black" w:hAnsi="Arial Black" w:cs="Arial Black"/>
                <w:sz w:val="28"/>
                <w:szCs w:val="28"/>
                <w:lang w:val="uk-UA"/>
              </w:rPr>
              <w:t>ЗАЯВКА</w:t>
            </w:r>
            <w:r>
              <w:rPr>
                <w:rFonts w:ascii="Arial Black" w:hAnsi="Arial Black" w:cs="Arial Black"/>
                <w:sz w:val="28"/>
                <w:szCs w:val="28"/>
                <w:lang w:val="uk-UA"/>
              </w:rPr>
              <w:t>*</w:t>
            </w:r>
          </w:p>
          <w:p w:rsidR="00CC7D37" w:rsidRPr="00361828" w:rsidRDefault="00CC7D37" w:rsidP="00F15071">
            <w:pPr>
              <w:spacing w:before="240" w:after="100" w:afterAutospacing="1"/>
              <w:jc w:val="center"/>
              <w:rPr>
                <w:rFonts w:ascii="Arial" w:hAnsi="Arial" w:cs="Arial"/>
                <w:i/>
                <w:iCs/>
                <w:lang w:val="uk-UA"/>
              </w:rPr>
            </w:pPr>
            <w:r>
              <w:rPr>
                <w:rFonts w:ascii="Arial" w:hAnsi="Arial" w:cs="Arial"/>
                <w:i/>
                <w:iCs/>
                <w:lang w:val="uk-UA"/>
              </w:rPr>
              <w:t xml:space="preserve">на участь у роботі </w:t>
            </w:r>
            <w:r>
              <w:rPr>
                <w:rFonts w:ascii="Arial" w:hAnsi="Arial" w:cs="Arial"/>
                <w:i/>
                <w:iCs/>
                <w:lang w:val="en-US"/>
              </w:rPr>
              <w:t>V</w:t>
            </w:r>
            <w:r>
              <w:rPr>
                <w:rFonts w:ascii="Arial" w:hAnsi="Arial" w:cs="Arial"/>
                <w:i/>
                <w:iCs/>
                <w:lang w:val="uk-UA"/>
              </w:rPr>
              <w:t xml:space="preserve"> </w:t>
            </w:r>
            <w:r w:rsidRPr="00F15071">
              <w:rPr>
                <w:rFonts w:ascii="Arial" w:hAnsi="Arial" w:cs="Arial"/>
                <w:i/>
                <w:iCs/>
                <w:lang w:val="uk-UA"/>
              </w:rPr>
              <w:t xml:space="preserve">Всеукраїнської </w:t>
            </w:r>
            <w:r w:rsidRPr="00361828">
              <w:rPr>
                <w:rFonts w:ascii="Arial" w:hAnsi="Arial" w:cs="Arial"/>
                <w:i/>
                <w:iCs/>
                <w:lang w:val="uk-UA"/>
              </w:rPr>
              <w:t>науково-практичної конференції “Глобалізація напрямів формування промислового потенціалу в умовах постіндустріальних трансформацій”</w:t>
            </w:r>
          </w:p>
          <w:p w:rsidR="00CC7D37" w:rsidRPr="00361828" w:rsidRDefault="00CC7D37" w:rsidP="006D66E0">
            <w:pPr>
              <w:pStyle w:val="21"/>
              <w:ind w:firstLine="0"/>
              <w:jc w:val="left"/>
              <w:rPr>
                <w:b/>
                <w:bCs/>
                <w:sz w:val="24"/>
                <w:szCs w:val="24"/>
              </w:rPr>
            </w:pPr>
            <w:r w:rsidRPr="00361828">
              <w:rPr>
                <w:b/>
                <w:bCs/>
                <w:sz w:val="24"/>
                <w:szCs w:val="24"/>
              </w:rPr>
              <w:t>ПІБ ___________________________________</w:t>
            </w:r>
          </w:p>
          <w:p w:rsidR="00CC7D37" w:rsidRPr="00361828" w:rsidRDefault="00CC7D37" w:rsidP="006D66E0">
            <w:pPr>
              <w:pStyle w:val="21"/>
              <w:ind w:firstLine="0"/>
              <w:jc w:val="left"/>
              <w:rPr>
                <w:b/>
                <w:bCs/>
                <w:sz w:val="24"/>
                <w:szCs w:val="24"/>
              </w:rPr>
            </w:pPr>
          </w:p>
          <w:p w:rsidR="00CC7D37" w:rsidRPr="00361828" w:rsidRDefault="00CC7D37" w:rsidP="006D66E0">
            <w:pPr>
              <w:pStyle w:val="21"/>
              <w:ind w:firstLine="0"/>
              <w:jc w:val="left"/>
              <w:rPr>
                <w:b/>
                <w:bCs/>
                <w:sz w:val="24"/>
                <w:szCs w:val="24"/>
              </w:rPr>
            </w:pPr>
            <w:r w:rsidRPr="00361828">
              <w:rPr>
                <w:b/>
                <w:bCs/>
                <w:sz w:val="24"/>
                <w:szCs w:val="24"/>
              </w:rPr>
              <w:t>Науковий ступінь, вчене звання___________</w:t>
            </w:r>
          </w:p>
          <w:p w:rsidR="00CC7D37" w:rsidRPr="00361828" w:rsidRDefault="00CC7D37" w:rsidP="006D66E0">
            <w:pPr>
              <w:pStyle w:val="21"/>
              <w:ind w:firstLine="0"/>
              <w:jc w:val="left"/>
              <w:rPr>
                <w:b/>
                <w:bCs/>
                <w:sz w:val="24"/>
                <w:szCs w:val="24"/>
              </w:rPr>
            </w:pPr>
          </w:p>
          <w:p w:rsidR="00CC7D37" w:rsidRPr="00361828" w:rsidRDefault="00CC7D37" w:rsidP="006D66E0">
            <w:pPr>
              <w:pStyle w:val="21"/>
              <w:ind w:firstLine="0"/>
              <w:jc w:val="left"/>
              <w:rPr>
                <w:b/>
                <w:bCs/>
                <w:sz w:val="24"/>
                <w:szCs w:val="24"/>
              </w:rPr>
            </w:pPr>
            <w:r w:rsidRPr="00361828">
              <w:rPr>
                <w:b/>
                <w:bCs/>
                <w:sz w:val="24"/>
                <w:szCs w:val="24"/>
              </w:rPr>
              <w:t>Місце роботи (навчання)_____________________________</w:t>
            </w:r>
          </w:p>
          <w:p w:rsidR="00CC7D37" w:rsidRPr="00361828" w:rsidRDefault="00CC7D37" w:rsidP="006D66E0">
            <w:pPr>
              <w:pStyle w:val="21"/>
              <w:ind w:firstLine="0"/>
              <w:jc w:val="left"/>
              <w:rPr>
                <w:b/>
                <w:bCs/>
                <w:sz w:val="24"/>
                <w:szCs w:val="24"/>
              </w:rPr>
            </w:pPr>
          </w:p>
          <w:p w:rsidR="00CC7D37" w:rsidRPr="00361828" w:rsidRDefault="00CC7D37" w:rsidP="006D66E0">
            <w:pPr>
              <w:pStyle w:val="21"/>
              <w:ind w:firstLine="0"/>
              <w:jc w:val="left"/>
              <w:rPr>
                <w:b/>
                <w:bCs/>
                <w:sz w:val="24"/>
                <w:szCs w:val="24"/>
              </w:rPr>
            </w:pPr>
            <w:r w:rsidRPr="00361828">
              <w:rPr>
                <w:b/>
                <w:bCs/>
                <w:sz w:val="24"/>
                <w:szCs w:val="24"/>
              </w:rPr>
              <w:t>Науковий керівник (для студентів/аспірантів) ___________________________________</w:t>
            </w:r>
            <w:r>
              <w:rPr>
                <w:b/>
                <w:bCs/>
                <w:sz w:val="24"/>
                <w:szCs w:val="24"/>
              </w:rPr>
              <w:t>_______</w:t>
            </w:r>
          </w:p>
          <w:p w:rsidR="00CC7D37" w:rsidRPr="00361828" w:rsidRDefault="00CC7D37" w:rsidP="006D66E0">
            <w:pPr>
              <w:pStyle w:val="21"/>
              <w:ind w:firstLine="0"/>
              <w:jc w:val="left"/>
              <w:rPr>
                <w:b/>
                <w:bCs/>
                <w:sz w:val="24"/>
                <w:szCs w:val="24"/>
              </w:rPr>
            </w:pPr>
          </w:p>
          <w:p w:rsidR="00CC7D37" w:rsidRDefault="00CC7D37" w:rsidP="006D66E0">
            <w:pPr>
              <w:pStyle w:val="21"/>
              <w:ind w:firstLine="0"/>
              <w:jc w:val="left"/>
              <w:rPr>
                <w:b/>
                <w:bCs/>
                <w:sz w:val="24"/>
                <w:szCs w:val="24"/>
              </w:rPr>
            </w:pPr>
            <w:r w:rsidRPr="00361828">
              <w:rPr>
                <w:b/>
                <w:bCs/>
                <w:sz w:val="24"/>
                <w:szCs w:val="24"/>
              </w:rPr>
              <w:t>Назва  доповіді___________________________________</w:t>
            </w:r>
          </w:p>
          <w:p w:rsidR="00CC7D37" w:rsidRDefault="00CC7D37" w:rsidP="006D66E0">
            <w:pPr>
              <w:pStyle w:val="21"/>
              <w:ind w:firstLine="0"/>
              <w:jc w:val="left"/>
              <w:rPr>
                <w:b/>
                <w:bCs/>
                <w:sz w:val="24"/>
                <w:szCs w:val="24"/>
              </w:rPr>
            </w:pPr>
          </w:p>
          <w:p w:rsidR="00CC7D37" w:rsidRPr="00361828" w:rsidRDefault="00CC7D37" w:rsidP="006D66E0">
            <w:pPr>
              <w:pStyle w:val="21"/>
              <w:ind w:firstLine="0"/>
              <w:jc w:val="left"/>
              <w:rPr>
                <w:b/>
                <w:bCs/>
                <w:sz w:val="24"/>
                <w:szCs w:val="24"/>
              </w:rPr>
            </w:pPr>
            <w:r w:rsidRPr="00361828">
              <w:rPr>
                <w:b/>
                <w:bCs/>
                <w:sz w:val="24"/>
                <w:szCs w:val="24"/>
              </w:rPr>
              <w:t>_____________________________</w:t>
            </w:r>
            <w:r>
              <w:rPr>
                <w:b/>
                <w:bCs/>
                <w:sz w:val="24"/>
                <w:szCs w:val="24"/>
              </w:rPr>
              <w:t>_____________</w:t>
            </w:r>
          </w:p>
          <w:p w:rsidR="00CC7D37" w:rsidRPr="00361828" w:rsidRDefault="00CC7D37" w:rsidP="006D66E0">
            <w:pPr>
              <w:pStyle w:val="21"/>
              <w:ind w:firstLine="0"/>
              <w:jc w:val="left"/>
              <w:rPr>
                <w:b/>
                <w:bCs/>
                <w:sz w:val="24"/>
                <w:szCs w:val="24"/>
              </w:rPr>
            </w:pPr>
          </w:p>
          <w:p w:rsidR="00CC7D37" w:rsidRPr="00361828" w:rsidRDefault="00CC7D37" w:rsidP="006D66E0">
            <w:pPr>
              <w:pStyle w:val="21"/>
              <w:spacing w:line="360" w:lineRule="auto"/>
              <w:ind w:firstLine="0"/>
              <w:jc w:val="left"/>
              <w:rPr>
                <w:b/>
                <w:bCs/>
                <w:i w:val="0"/>
                <w:iCs w:val="0"/>
                <w:sz w:val="24"/>
                <w:szCs w:val="24"/>
              </w:rPr>
            </w:pPr>
            <w:r w:rsidRPr="00361828">
              <w:rPr>
                <w:b/>
                <w:bCs/>
                <w:sz w:val="24"/>
                <w:szCs w:val="24"/>
              </w:rPr>
              <w:t>Назва тематичного напряму</w:t>
            </w:r>
          </w:p>
          <w:p w:rsidR="00CC7D37" w:rsidRPr="00361828" w:rsidRDefault="00CC7D37" w:rsidP="006D66E0">
            <w:pPr>
              <w:pStyle w:val="21"/>
              <w:ind w:firstLine="0"/>
              <w:jc w:val="left"/>
              <w:rPr>
                <w:b/>
                <w:bCs/>
                <w:sz w:val="24"/>
                <w:szCs w:val="24"/>
              </w:rPr>
            </w:pPr>
            <w:r w:rsidRPr="00361828">
              <w:rPr>
                <w:b/>
                <w:bCs/>
                <w:i w:val="0"/>
                <w:iCs w:val="0"/>
                <w:sz w:val="24"/>
                <w:szCs w:val="24"/>
              </w:rPr>
              <w:t>____________</w:t>
            </w:r>
            <w:r>
              <w:rPr>
                <w:b/>
                <w:bCs/>
                <w:i w:val="0"/>
                <w:iCs w:val="0"/>
                <w:sz w:val="24"/>
                <w:szCs w:val="24"/>
              </w:rPr>
              <w:t>_______________________________</w:t>
            </w:r>
          </w:p>
          <w:p w:rsidR="00CC7D37" w:rsidRPr="00361828" w:rsidRDefault="00CC7D37" w:rsidP="006D66E0">
            <w:pPr>
              <w:pStyle w:val="21"/>
              <w:ind w:firstLine="0"/>
              <w:jc w:val="left"/>
              <w:rPr>
                <w:b/>
                <w:bCs/>
                <w:sz w:val="24"/>
                <w:szCs w:val="24"/>
              </w:rPr>
            </w:pPr>
          </w:p>
          <w:p w:rsidR="00CC7D37" w:rsidRPr="00361828" w:rsidRDefault="00CC7D37" w:rsidP="006D66E0">
            <w:pPr>
              <w:pStyle w:val="21"/>
              <w:ind w:firstLine="0"/>
              <w:jc w:val="left"/>
              <w:rPr>
                <w:b/>
                <w:bCs/>
                <w:sz w:val="24"/>
                <w:szCs w:val="24"/>
              </w:rPr>
            </w:pPr>
            <w:r w:rsidRPr="00361828">
              <w:rPr>
                <w:b/>
                <w:bCs/>
                <w:sz w:val="24"/>
                <w:szCs w:val="24"/>
              </w:rPr>
              <w:t>Телефон _____________________</w:t>
            </w:r>
          </w:p>
          <w:p w:rsidR="00CC7D37" w:rsidRPr="00361828" w:rsidRDefault="00CC7D37" w:rsidP="006D66E0">
            <w:pPr>
              <w:pStyle w:val="21"/>
              <w:ind w:firstLine="0"/>
              <w:jc w:val="left"/>
              <w:rPr>
                <w:b/>
                <w:bCs/>
                <w:sz w:val="24"/>
                <w:szCs w:val="24"/>
              </w:rPr>
            </w:pPr>
          </w:p>
          <w:p w:rsidR="00CC7D37" w:rsidRPr="00361828" w:rsidRDefault="00CC7D37" w:rsidP="006D66E0">
            <w:pPr>
              <w:pStyle w:val="a8"/>
              <w:spacing w:line="360" w:lineRule="auto"/>
              <w:jc w:val="left"/>
              <w:rPr>
                <w:sz w:val="20"/>
                <w:szCs w:val="20"/>
              </w:rPr>
            </w:pPr>
            <w:r w:rsidRPr="00361828">
              <w:rPr>
                <w:b/>
                <w:bCs/>
                <w:i/>
                <w:iCs/>
                <w:sz w:val="24"/>
                <w:szCs w:val="24"/>
              </w:rPr>
              <w:t>Е-mail</w:t>
            </w:r>
            <w:r w:rsidRPr="00361828">
              <w:rPr>
                <w:b/>
                <w:bCs/>
                <w:sz w:val="24"/>
                <w:szCs w:val="24"/>
              </w:rPr>
              <w:t>:______________________</w:t>
            </w:r>
          </w:p>
          <w:p w:rsidR="00CC7D37" w:rsidRPr="00361828" w:rsidRDefault="00CC7D37" w:rsidP="006D66E0">
            <w:pPr>
              <w:spacing w:before="240" w:after="100" w:afterAutospacing="1"/>
              <w:ind w:right="114"/>
              <w:jc w:val="both"/>
              <w:rPr>
                <w:rFonts w:ascii="Arial" w:hAnsi="Arial" w:cs="Arial"/>
                <w:lang w:val="uk-UA"/>
              </w:rPr>
            </w:pPr>
            <w:r w:rsidRPr="00361828">
              <w:rPr>
                <w:rFonts w:ascii="Arial" w:hAnsi="Arial" w:cs="Arial"/>
                <w:lang w:val="uk-UA"/>
              </w:rPr>
              <w:t xml:space="preserve">Форма участі: </w:t>
            </w:r>
            <w:r w:rsidRPr="00361828">
              <w:rPr>
                <w:rFonts w:ascii="Arial" w:eastAsia="MS ????" w:hAnsi="Arial" w:cs="Arial"/>
                <w:lang w:val="uk-UA"/>
              </w:rPr>
              <w:t>Очна    Заочна</w:t>
            </w:r>
            <w:r w:rsidRPr="00361828">
              <w:rPr>
                <w:rFonts w:ascii="MS ????" w:eastAsia="MS ????" w:hAnsi="MS ????" w:cs="MS ????"/>
                <w:sz w:val="2"/>
                <w:szCs w:val="2"/>
                <w:bdr w:val="single" w:sz="4" w:space="0" w:color="auto"/>
                <w:lang w:val="uk-UA"/>
              </w:rPr>
              <w:t>.</w:t>
            </w:r>
          </w:p>
          <w:p w:rsidR="000E5F64" w:rsidRDefault="00CC7D37" w:rsidP="000E5F64">
            <w:r>
              <w:rPr>
                <w:rFonts w:ascii="Arial" w:hAnsi="Arial" w:cs="Arial"/>
                <w:lang w:val="uk-UA"/>
              </w:rPr>
              <w:t>* заповнюється за посиланням:</w:t>
            </w:r>
            <w:r w:rsidR="000E5F64">
              <w:t xml:space="preserve"> </w:t>
            </w:r>
            <w:hyperlink r:id="rId6" w:history="1">
              <w:r w:rsidR="000E5F64" w:rsidRPr="000E5F64">
                <w:rPr>
                  <w:rStyle w:val="a7"/>
                  <w:rFonts w:ascii="Arial" w:hAnsi="Arial" w:cs="Arial"/>
                  <w:sz w:val="22"/>
                  <w:szCs w:val="22"/>
                </w:rPr>
                <w:t>https://forms.gle/KHHSpGLPd8NNLiGy5</w:t>
              </w:r>
            </w:hyperlink>
          </w:p>
          <w:p w:rsidR="00CC7D37" w:rsidRPr="00361828" w:rsidRDefault="000E5F64" w:rsidP="000E5F64">
            <w:pPr>
              <w:rPr>
                <w:rFonts w:ascii="Arial" w:hAnsi="Arial" w:cs="Arial"/>
                <w:lang w:val="uk-UA"/>
              </w:rPr>
            </w:pPr>
            <w:r w:rsidRPr="00361828">
              <w:rPr>
                <w:rFonts w:ascii="Arial" w:hAnsi="Arial" w:cs="Arial"/>
                <w:lang w:val="uk-UA"/>
              </w:rPr>
              <w:t xml:space="preserve"> </w:t>
            </w:r>
          </w:p>
        </w:tc>
      </w:tr>
      <w:tr w:rsidR="00CC7D37" w:rsidRPr="00361828" w:rsidTr="008C5B9C">
        <w:trPr>
          <w:trHeight w:val="10196"/>
        </w:trPr>
        <w:tc>
          <w:tcPr>
            <w:tcW w:w="5040" w:type="dxa"/>
          </w:tcPr>
          <w:p w:rsidR="00CC7D37" w:rsidRPr="00361828" w:rsidRDefault="00CC7D37" w:rsidP="00F86EC1">
            <w:pPr>
              <w:spacing w:after="200"/>
              <w:ind w:right="249" w:firstLine="181"/>
              <w:jc w:val="center"/>
              <w:rPr>
                <w:rFonts w:ascii="Arial Black" w:hAnsi="Arial Black" w:cs="Arial Black"/>
                <w:caps/>
                <w:lang w:val="uk-UA"/>
              </w:rPr>
            </w:pPr>
            <w:r w:rsidRPr="00361828">
              <w:rPr>
                <w:rFonts w:cs="Times New Roman"/>
                <w:b/>
                <w:bCs/>
                <w:lang w:val="uk-UA"/>
              </w:rPr>
              <w:lastRenderedPageBreak/>
              <w:br w:type="column"/>
            </w:r>
            <w:r w:rsidRPr="00361828">
              <w:rPr>
                <w:rFonts w:ascii="Arial Black" w:hAnsi="Arial Black" w:cs="Arial Black"/>
                <w:caps/>
                <w:sz w:val="22"/>
                <w:szCs w:val="22"/>
                <w:lang w:val="uk-UA"/>
              </w:rPr>
              <w:t>УМОВИ участі у конференції*</w:t>
            </w:r>
          </w:p>
          <w:p w:rsidR="000E5F64" w:rsidRPr="000E5F64" w:rsidRDefault="00CC7D37" w:rsidP="00F15071">
            <w:pPr>
              <w:pStyle w:val="2"/>
              <w:spacing w:before="0" w:beforeAutospacing="0" w:after="0" w:afterAutospacing="0" w:line="276" w:lineRule="auto"/>
              <w:jc w:val="both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361828">
              <w:rPr>
                <w:rFonts w:ascii="Arial" w:hAnsi="Arial" w:cs="Arial"/>
                <w:b w:val="0"/>
                <w:color w:val="000000"/>
                <w:sz w:val="22"/>
                <w:szCs w:val="22"/>
                <w:lang w:val="uk-UA"/>
              </w:rPr>
              <w:t>Для участі в к</w:t>
            </w:r>
            <w:r>
              <w:rPr>
                <w:rFonts w:ascii="Arial" w:hAnsi="Arial" w:cs="Arial"/>
                <w:b w:val="0"/>
                <w:color w:val="000000"/>
                <w:sz w:val="22"/>
                <w:szCs w:val="22"/>
                <w:lang w:val="uk-UA"/>
              </w:rPr>
              <w:t xml:space="preserve">онференції необхідно зареєструватись за посиланням: </w:t>
            </w:r>
            <w:hyperlink r:id="rId7" w:history="1">
              <w:r w:rsidR="000E5F64" w:rsidRPr="000E5F64">
                <w:rPr>
                  <w:rStyle w:val="a7"/>
                  <w:rFonts w:ascii="Arial" w:hAnsi="Arial" w:cs="Arial"/>
                  <w:sz w:val="22"/>
                  <w:szCs w:val="22"/>
                </w:rPr>
                <w:t>https</w:t>
              </w:r>
              <w:r w:rsidR="000E5F64" w:rsidRPr="000E5F64">
                <w:rPr>
                  <w:rStyle w:val="a7"/>
                  <w:rFonts w:ascii="Arial" w:hAnsi="Arial" w:cs="Arial"/>
                  <w:sz w:val="22"/>
                  <w:szCs w:val="22"/>
                  <w:lang w:val="ru-RU"/>
                </w:rPr>
                <w:t>://</w:t>
              </w:r>
              <w:r w:rsidR="000E5F64" w:rsidRPr="000E5F64">
                <w:rPr>
                  <w:rStyle w:val="a7"/>
                  <w:rFonts w:ascii="Arial" w:hAnsi="Arial" w:cs="Arial"/>
                  <w:sz w:val="22"/>
                  <w:szCs w:val="22"/>
                </w:rPr>
                <w:t>forms</w:t>
              </w:r>
              <w:r w:rsidR="000E5F64" w:rsidRPr="000E5F64">
                <w:rPr>
                  <w:rStyle w:val="a7"/>
                  <w:rFonts w:ascii="Arial" w:hAnsi="Arial" w:cs="Arial"/>
                  <w:sz w:val="22"/>
                  <w:szCs w:val="22"/>
                  <w:lang w:val="ru-RU"/>
                </w:rPr>
                <w:t>.</w:t>
              </w:r>
              <w:r w:rsidR="000E5F64" w:rsidRPr="000E5F64">
                <w:rPr>
                  <w:rStyle w:val="a7"/>
                  <w:rFonts w:ascii="Arial" w:hAnsi="Arial" w:cs="Arial"/>
                  <w:sz w:val="22"/>
                  <w:szCs w:val="22"/>
                </w:rPr>
                <w:t>gle</w:t>
              </w:r>
              <w:r w:rsidR="000E5F64" w:rsidRPr="000E5F64">
                <w:rPr>
                  <w:rStyle w:val="a7"/>
                  <w:rFonts w:ascii="Arial" w:hAnsi="Arial" w:cs="Arial"/>
                  <w:sz w:val="22"/>
                  <w:szCs w:val="22"/>
                  <w:lang w:val="ru-RU"/>
                </w:rPr>
                <w:t>/</w:t>
              </w:r>
              <w:r w:rsidR="000E5F64" w:rsidRPr="000E5F64">
                <w:rPr>
                  <w:rStyle w:val="a7"/>
                  <w:rFonts w:ascii="Arial" w:hAnsi="Arial" w:cs="Arial"/>
                  <w:sz w:val="22"/>
                  <w:szCs w:val="22"/>
                </w:rPr>
                <w:t>KHHSpGLPd</w:t>
              </w:r>
              <w:r w:rsidR="000E5F64" w:rsidRPr="000E5F64">
                <w:rPr>
                  <w:rStyle w:val="a7"/>
                  <w:rFonts w:ascii="Arial" w:hAnsi="Arial" w:cs="Arial"/>
                  <w:sz w:val="22"/>
                  <w:szCs w:val="22"/>
                  <w:lang w:val="ru-RU"/>
                </w:rPr>
                <w:t>8</w:t>
              </w:r>
              <w:r w:rsidR="000E5F64" w:rsidRPr="000E5F64">
                <w:rPr>
                  <w:rStyle w:val="a7"/>
                  <w:rFonts w:ascii="Arial" w:hAnsi="Arial" w:cs="Arial"/>
                  <w:sz w:val="22"/>
                  <w:szCs w:val="22"/>
                </w:rPr>
                <w:t>NNLiGy</w:t>
              </w:r>
              <w:r w:rsidR="000E5F64" w:rsidRPr="000E5F64">
                <w:rPr>
                  <w:rStyle w:val="a7"/>
                  <w:rFonts w:ascii="Arial" w:hAnsi="Arial" w:cs="Arial"/>
                  <w:sz w:val="22"/>
                  <w:szCs w:val="22"/>
                  <w:lang w:val="ru-RU"/>
                </w:rPr>
                <w:t>5</w:t>
              </w:r>
            </w:hyperlink>
          </w:p>
          <w:p w:rsidR="00CC7D37" w:rsidRPr="00015AEE" w:rsidRDefault="00CC7D37" w:rsidP="00F15071">
            <w:pPr>
              <w:pStyle w:val="2"/>
              <w:spacing w:before="0" w:beforeAutospacing="0" w:after="0" w:afterAutospacing="0" w:line="276" w:lineRule="auto"/>
              <w:jc w:val="both"/>
              <w:rPr>
                <w:rFonts w:ascii="Arial" w:hAnsi="Arial" w:cs="Arial"/>
                <w:b w:val="0"/>
                <w:color w:val="000000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b w:val="0"/>
                <w:color w:val="000000"/>
                <w:sz w:val="22"/>
                <w:szCs w:val="22"/>
                <w:lang w:val="uk-UA"/>
              </w:rPr>
              <w:t xml:space="preserve"> і надіслати в </w:t>
            </w:r>
            <w:r w:rsidRPr="00361828">
              <w:rPr>
                <w:rFonts w:ascii="Arial" w:hAnsi="Arial" w:cs="Arial"/>
                <w:b w:val="0"/>
                <w:color w:val="000000"/>
                <w:sz w:val="22"/>
                <w:szCs w:val="22"/>
                <w:lang w:val="uk-UA"/>
              </w:rPr>
              <w:t>оргкомітет в</w:t>
            </w:r>
            <w:r w:rsidRPr="00361828">
              <w:rPr>
                <w:rFonts w:ascii="Arial" w:hAnsi="Arial" w:cs="Arial"/>
                <w:b w:val="0"/>
                <w:sz w:val="22"/>
                <w:szCs w:val="22"/>
                <w:lang w:val="uk-UA"/>
              </w:rPr>
              <w:t xml:space="preserve"> електронному вигляді </w:t>
            </w:r>
            <w:r w:rsidRPr="00361828">
              <w:rPr>
                <w:rFonts w:ascii="Arial" w:hAnsi="Arial" w:cs="Arial"/>
                <w:sz w:val="22"/>
                <w:szCs w:val="22"/>
                <w:u w:val="single"/>
                <w:lang w:val="uk-UA"/>
              </w:rPr>
              <w:t>тези</w:t>
            </w:r>
            <w:r>
              <w:rPr>
                <w:rFonts w:ascii="Arial" w:hAnsi="Arial" w:cs="Arial"/>
                <w:sz w:val="22"/>
                <w:szCs w:val="22"/>
                <w:u w:val="single"/>
                <w:lang w:val="uk-UA"/>
              </w:rPr>
              <w:t xml:space="preserve"> доповіді</w:t>
            </w:r>
            <w:r w:rsidRPr="00361828">
              <w:rPr>
                <w:rFonts w:ascii="Arial" w:hAnsi="Arial" w:cs="Arial"/>
                <w:b w:val="0"/>
                <w:sz w:val="22"/>
                <w:szCs w:val="22"/>
                <w:lang w:val="uk-UA"/>
              </w:rPr>
              <w:t xml:space="preserve"> (</w:t>
            </w:r>
            <w:r w:rsidRPr="00361828">
              <w:rPr>
                <w:rFonts w:ascii="Arial" w:hAnsi="Arial" w:cs="Arial"/>
                <w:sz w:val="22"/>
                <w:szCs w:val="22"/>
                <w:lang w:val="uk-UA"/>
              </w:rPr>
              <w:t>tezy_prizvische</w:t>
            </w:r>
            <w:r w:rsidRPr="00361828">
              <w:rPr>
                <w:rFonts w:ascii="Arial" w:hAnsi="Arial" w:cs="Arial"/>
                <w:b w:val="0"/>
                <w:sz w:val="22"/>
                <w:szCs w:val="22"/>
                <w:lang w:val="uk-UA"/>
              </w:rPr>
              <w:t>)</w:t>
            </w:r>
            <w:r w:rsidRPr="00361828">
              <w:rPr>
                <w:rFonts w:ascii="Arial" w:hAnsi="Arial" w:cs="Arial"/>
                <w:b w:val="0"/>
                <w:color w:val="000000"/>
                <w:sz w:val="22"/>
                <w:szCs w:val="22"/>
                <w:lang w:val="uk-UA"/>
              </w:rPr>
              <w:t xml:space="preserve">, </w:t>
            </w:r>
            <w:r>
              <w:rPr>
                <w:rFonts w:ascii="Arial" w:hAnsi="Arial" w:cs="Arial"/>
                <w:b w:val="0"/>
                <w:color w:val="000000"/>
                <w:sz w:val="22"/>
                <w:szCs w:val="22"/>
                <w:u w:val="single"/>
                <w:lang w:val="uk-UA"/>
              </w:rPr>
              <w:t>до 8 грудня 2019</w:t>
            </w:r>
            <w:r w:rsidRPr="00361828">
              <w:rPr>
                <w:rFonts w:ascii="Arial" w:hAnsi="Arial" w:cs="Arial"/>
                <w:b w:val="0"/>
                <w:color w:val="000000"/>
                <w:sz w:val="22"/>
                <w:szCs w:val="22"/>
                <w:u w:val="single"/>
                <w:lang w:val="uk-UA"/>
              </w:rPr>
              <w:t> р.</w:t>
            </w:r>
            <w:r>
              <w:rPr>
                <w:rFonts w:ascii="Arial" w:hAnsi="Arial" w:cs="Arial"/>
                <w:b w:val="0"/>
                <w:color w:val="000000"/>
                <w:sz w:val="22"/>
                <w:szCs w:val="22"/>
                <w:u w:val="single"/>
                <w:lang w:val="uk-UA"/>
              </w:rPr>
              <w:t xml:space="preserve"> </w:t>
            </w:r>
            <w:r w:rsidRPr="00361828">
              <w:rPr>
                <w:rFonts w:ascii="Arial" w:hAnsi="Arial" w:cs="Arial"/>
                <w:b w:val="0"/>
                <w:color w:val="000000"/>
                <w:sz w:val="22"/>
                <w:szCs w:val="22"/>
                <w:lang w:val="uk-UA"/>
              </w:rPr>
              <w:t xml:space="preserve">на електронну адресу: </w:t>
            </w:r>
            <w:hyperlink r:id="rId8" w:history="1">
              <w:r w:rsidRPr="00361828">
                <w:rPr>
                  <w:rStyle w:val="a7"/>
                  <w:rFonts w:ascii="Arial" w:hAnsi="Arial" w:cs="Arial"/>
                  <w:b w:val="0"/>
                  <w:sz w:val="22"/>
                  <w:szCs w:val="22"/>
                  <w:lang w:val="uk-UA"/>
                </w:rPr>
                <w:t>conf.dtae@gmail.com</w:t>
              </w:r>
            </w:hyperlink>
            <w:r w:rsidRPr="005A1564">
              <w:rPr>
                <w:rFonts w:ascii="Arial" w:hAnsi="Arial" w:cs="Arial"/>
                <w:b w:val="0"/>
                <w:color w:val="000000"/>
                <w:sz w:val="22"/>
                <w:szCs w:val="22"/>
                <w:lang w:val="uk-UA"/>
              </w:rPr>
              <w:t>; копію квитанції про оплату</w:t>
            </w:r>
            <w:r w:rsidRPr="00850F40">
              <w:rPr>
                <w:rFonts w:ascii="Arial" w:hAnsi="Arial" w:cs="Arial"/>
                <w:b w:val="0"/>
                <w:color w:val="000000"/>
                <w:sz w:val="22"/>
                <w:szCs w:val="22"/>
                <w:lang w:val="uk-UA"/>
              </w:rPr>
              <w:t xml:space="preserve"> (</w:t>
            </w:r>
            <w:r w:rsidRPr="00361828">
              <w:rPr>
                <w:rFonts w:ascii="Arial" w:hAnsi="Arial" w:cs="Arial"/>
                <w:sz w:val="22"/>
                <w:szCs w:val="22"/>
                <w:lang w:val="uk-UA"/>
              </w:rPr>
              <w:t>kvitan_prizvische</w:t>
            </w:r>
            <w:r w:rsidRPr="00850F40">
              <w:rPr>
                <w:rFonts w:ascii="Arial" w:hAnsi="Arial" w:cs="Arial"/>
                <w:b w:val="0"/>
                <w:color w:val="000000"/>
                <w:sz w:val="22"/>
                <w:szCs w:val="22"/>
                <w:lang w:val="uk-UA"/>
              </w:rPr>
              <w:t>)</w:t>
            </w:r>
            <w:r>
              <w:rPr>
                <w:rFonts w:ascii="Arial" w:hAnsi="Arial" w:cs="Arial"/>
                <w:b w:val="0"/>
                <w:color w:val="000000"/>
                <w:sz w:val="22"/>
                <w:szCs w:val="22"/>
                <w:lang w:val="uk-UA"/>
              </w:rPr>
              <w:t xml:space="preserve">- до </w:t>
            </w:r>
            <w:r>
              <w:rPr>
                <w:rFonts w:ascii="Arial" w:hAnsi="Arial" w:cs="Arial"/>
                <w:b w:val="0"/>
                <w:color w:val="000000"/>
                <w:sz w:val="22"/>
                <w:szCs w:val="22"/>
                <w:u w:val="single"/>
                <w:lang w:val="uk-UA"/>
              </w:rPr>
              <w:t>12 грудня</w:t>
            </w:r>
            <w:r>
              <w:rPr>
                <w:rFonts w:ascii="Arial" w:hAnsi="Arial" w:cs="Arial"/>
                <w:b w:val="0"/>
                <w:sz w:val="22"/>
                <w:szCs w:val="22"/>
                <w:u w:val="single"/>
                <w:lang w:val="uk-UA"/>
              </w:rPr>
              <w:t xml:space="preserve"> 2019</w:t>
            </w:r>
            <w:r w:rsidRPr="00361828">
              <w:rPr>
                <w:rFonts w:ascii="Arial" w:hAnsi="Arial" w:cs="Arial"/>
                <w:b w:val="0"/>
                <w:sz w:val="22"/>
                <w:szCs w:val="22"/>
                <w:u w:val="single"/>
                <w:lang w:val="uk-UA"/>
              </w:rPr>
              <w:t> р</w:t>
            </w:r>
            <w:r w:rsidRPr="00361828">
              <w:rPr>
                <w:rFonts w:ascii="Arial" w:hAnsi="Arial" w:cs="Arial"/>
                <w:b w:val="0"/>
                <w:sz w:val="22"/>
                <w:szCs w:val="22"/>
                <w:lang w:val="uk-UA"/>
              </w:rPr>
              <w:t xml:space="preserve">. </w:t>
            </w:r>
            <w:r w:rsidRPr="00361828">
              <w:rPr>
                <w:rFonts w:ascii="Arial" w:hAnsi="Arial" w:cs="Arial"/>
                <w:i/>
                <w:iCs/>
                <w:sz w:val="22"/>
                <w:szCs w:val="22"/>
                <w:lang w:val="uk-UA"/>
              </w:rPr>
              <w:t>Сплата організаційного внеску відбувається після прийняття тез до друку (просимо вказувати прізвище автора у призначенні платежу!).</w:t>
            </w:r>
          </w:p>
          <w:p w:rsidR="00CC7D37" w:rsidRDefault="00CC7D37" w:rsidP="000443BF">
            <w:pPr>
              <w:spacing w:line="276" w:lineRule="auto"/>
              <w:ind w:left="-76" w:firstLine="616"/>
              <w:jc w:val="both"/>
              <w:rPr>
                <w:rFonts w:ascii="Arial" w:hAnsi="Arial" w:cs="Arial"/>
                <w:b/>
                <w:u w:val="single"/>
                <w:lang w:val="uk-UA"/>
              </w:rPr>
            </w:pPr>
            <w:r w:rsidRPr="00361828">
              <w:rPr>
                <w:rFonts w:ascii="Arial" w:hAnsi="Arial" w:cs="Arial"/>
                <w:sz w:val="22"/>
                <w:szCs w:val="22"/>
                <w:lang w:val="uk-UA"/>
              </w:rPr>
              <w:t xml:space="preserve">Після прийняття тез до </w:t>
            </w:r>
            <w:r>
              <w:rPr>
                <w:rFonts w:ascii="Arial" w:hAnsi="Arial" w:cs="Arial"/>
                <w:sz w:val="22"/>
                <w:szCs w:val="22"/>
                <w:lang w:val="uk-UA"/>
              </w:rPr>
              <w:t>публікації</w:t>
            </w:r>
            <w:r w:rsidRPr="00361828">
              <w:rPr>
                <w:rFonts w:ascii="Arial" w:hAnsi="Arial" w:cs="Arial"/>
                <w:sz w:val="22"/>
                <w:szCs w:val="22"/>
                <w:lang w:val="uk-UA"/>
              </w:rPr>
              <w:t xml:space="preserve"> авторам надсилається на електрону адресу детальна інструкція щодо реєстрації, оплати та електронного подання тез на сайті конференції (</w:t>
            </w:r>
            <w:hyperlink r:id="rId9" w:history="1">
              <w:r w:rsidRPr="00361828">
                <w:rPr>
                  <w:rStyle w:val="a7"/>
                  <w:rFonts w:ascii="Arial" w:hAnsi="Arial" w:cs="Arial"/>
                  <w:sz w:val="22"/>
                  <w:szCs w:val="22"/>
                  <w:lang w:val="uk-UA"/>
                </w:rPr>
                <w:t>http://ktpe-conf.kpi.ua</w:t>
              </w:r>
            </w:hyperlink>
            <w:r w:rsidRPr="00361828">
              <w:rPr>
                <w:rFonts w:ascii="Arial" w:hAnsi="Arial" w:cs="Arial"/>
                <w:sz w:val="22"/>
                <w:szCs w:val="22"/>
                <w:lang w:val="uk-UA"/>
              </w:rPr>
              <w:t xml:space="preserve">). </w:t>
            </w:r>
            <w:r w:rsidRPr="00361828">
              <w:rPr>
                <w:rFonts w:ascii="Arial" w:hAnsi="Arial" w:cs="Arial"/>
                <w:b/>
                <w:sz w:val="22"/>
                <w:szCs w:val="22"/>
                <w:u w:val="single"/>
                <w:lang w:val="uk-UA"/>
              </w:rPr>
              <w:t>Звертаємо Вашу увагу</w:t>
            </w:r>
            <w:r>
              <w:rPr>
                <w:rFonts w:ascii="Arial" w:hAnsi="Arial" w:cs="Arial"/>
                <w:b/>
                <w:sz w:val="22"/>
                <w:szCs w:val="22"/>
                <w:u w:val="single"/>
                <w:lang w:val="uk-UA"/>
              </w:rPr>
              <w:t xml:space="preserve"> </w:t>
            </w:r>
            <w:r w:rsidRPr="00361828">
              <w:rPr>
                <w:rFonts w:ascii="Arial" w:hAnsi="Arial" w:cs="Arial"/>
                <w:b/>
                <w:sz w:val="22"/>
                <w:szCs w:val="22"/>
                <w:u w:val="single"/>
                <w:lang w:val="uk-UA"/>
              </w:rPr>
              <w:t xml:space="preserve">на те, що розміщення матеріалу авторами на сайті конференції є </w:t>
            </w:r>
            <w:r>
              <w:rPr>
                <w:rFonts w:ascii="Arial" w:hAnsi="Arial" w:cs="Arial"/>
                <w:b/>
                <w:sz w:val="22"/>
                <w:szCs w:val="22"/>
                <w:u w:val="single"/>
                <w:lang w:val="uk-UA"/>
              </w:rPr>
              <w:t xml:space="preserve">обов’язковою умовою </w:t>
            </w:r>
            <w:r w:rsidRPr="00361828">
              <w:rPr>
                <w:rFonts w:ascii="Arial" w:hAnsi="Arial" w:cs="Arial"/>
                <w:b/>
                <w:sz w:val="22"/>
                <w:szCs w:val="22"/>
                <w:u w:val="single"/>
                <w:lang w:val="uk-UA"/>
              </w:rPr>
              <w:t>публікації роботи у електронному Збірнику тез конференції!</w:t>
            </w:r>
          </w:p>
          <w:p w:rsidR="00CC7D37" w:rsidRPr="008757C6" w:rsidRDefault="00CC7D37" w:rsidP="000443BF">
            <w:pPr>
              <w:spacing w:line="276" w:lineRule="auto"/>
              <w:ind w:left="-76" w:firstLine="616"/>
              <w:jc w:val="both"/>
              <w:rPr>
                <w:rFonts w:ascii="Arial" w:hAnsi="Arial" w:cs="Arial"/>
                <w:b/>
                <w:u w:val="single"/>
              </w:rPr>
            </w:pPr>
            <w:r w:rsidRPr="00361828">
              <w:rPr>
                <w:rFonts w:ascii="Arial" w:hAnsi="Arial" w:cs="Arial"/>
                <w:b/>
                <w:sz w:val="22"/>
                <w:szCs w:val="22"/>
                <w:u w:val="single"/>
                <w:lang w:val="uk-UA"/>
              </w:rPr>
              <w:t>Звертаємо Вашу увагу</w:t>
            </w:r>
            <w:r>
              <w:rPr>
                <w:rFonts w:ascii="Arial" w:hAnsi="Arial" w:cs="Arial"/>
                <w:b/>
                <w:sz w:val="22"/>
                <w:szCs w:val="22"/>
                <w:u w:val="single"/>
                <w:lang w:val="uk-UA"/>
              </w:rPr>
              <w:t xml:space="preserve"> </w:t>
            </w:r>
            <w:r w:rsidRPr="00361828">
              <w:rPr>
                <w:rFonts w:ascii="Arial" w:hAnsi="Arial" w:cs="Arial"/>
                <w:b/>
                <w:sz w:val="22"/>
                <w:szCs w:val="22"/>
                <w:u w:val="single"/>
                <w:lang w:val="uk-UA"/>
              </w:rPr>
              <w:t>на те, що</w:t>
            </w:r>
            <w:r>
              <w:rPr>
                <w:rFonts w:ascii="Arial" w:hAnsi="Arial" w:cs="Arial"/>
                <w:b/>
                <w:sz w:val="22"/>
                <w:szCs w:val="22"/>
                <w:u w:val="single"/>
                <w:lang w:val="uk-UA"/>
              </w:rPr>
              <w:t xml:space="preserve"> електронний збірник тез доповідей матиме </w:t>
            </w:r>
            <w:r>
              <w:rPr>
                <w:rFonts w:ascii="Arial" w:hAnsi="Arial" w:cs="Arial"/>
                <w:b/>
                <w:sz w:val="22"/>
                <w:szCs w:val="22"/>
                <w:u w:val="single"/>
                <w:lang w:val="en-US"/>
              </w:rPr>
              <w:t>ISBN</w:t>
            </w:r>
            <w:r w:rsidRPr="008757C6">
              <w:rPr>
                <w:rFonts w:ascii="Arial" w:hAnsi="Arial" w:cs="Arial"/>
                <w:b/>
                <w:sz w:val="22"/>
                <w:szCs w:val="22"/>
                <w:u w:val="single"/>
              </w:rPr>
              <w:t>.</w:t>
            </w:r>
          </w:p>
          <w:p w:rsidR="00CC7D37" w:rsidRPr="00361828" w:rsidRDefault="00CC7D37" w:rsidP="000443BF">
            <w:pPr>
              <w:spacing w:line="276" w:lineRule="auto"/>
              <w:ind w:right="252" w:firstLine="540"/>
              <w:jc w:val="both"/>
              <w:rPr>
                <w:rFonts w:ascii="Arial" w:hAnsi="Arial" w:cs="Arial"/>
                <w:lang w:val="uk-UA"/>
              </w:rPr>
            </w:pPr>
            <w:r w:rsidRPr="00361828">
              <w:rPr>
                <w:rFonts w:ascii="Arial" w:hAnsi="Arial" w:cs="Arial"/>
                <w:sz w:val="22"/>
                <w:szCs w:val="22"/>
                <w:lang w:val="uk-UA"/>
              </w:rPr>
              <w:t>Відповідальність за науковий рівень тез доповіді, обґрунтованість висновків, а також, достовірність результатів і дотримання авторських прав несуть автори.</w:t>
            </w:r>
          </w:p>
          <w:p w:rsidR="00CC7D37" w:rsidRPr="00361828" w:rsidRDefault="00CC7D37" w:rsidP="000443BF">
            <w:pPr>
              <w:tabs>
                <w:tab w:val="left" w:pos="4824"/>
              </w:tabs>
              <w:spacing w:line="276" w:lineRule="auto"/>
              <w:ind w:right="249"/>
              <w:jc w:val="center"/>
              <w:rPr>
                <w:rFonts w:ascii="Arial" w:hAnsi="Arial" w:cs="Arial"/>
                <w:b/>
                <w:bCs/>
                <w:lang w:val="uk-UA"/>
              </w:rPr>
            </w:pPr>
            <w:r w:rsidRPr="00361828">
              <w:rPr>
                <w:rFonts w:ascii="Arial" w:hAnsi="Arial" w:cs="Arial"/>
                <w:b/>
                <w:bCs/>
                <w:sz w:val="22"/>
                <w:szCs w:val="22"/>
                <w:lang w:val="uk-UA"/>
              </w:rPr>
              <w:t>Організаційний внесок:</w:t>
            </w:r>
          </w:p>
          <w:p w:rsidR="00CC7D37" w:rsidRPr="00361828" w:rsidRDefault="00CC7D37" w:rsidP="000443BF">
            <w:pPr>
              <w:tabs>
                <w:tab w:val="left" w:pos="4824"/>
              </w:tabs>
              <w:spacing w:line="276" w:lineRule="auto"/>
              <w:ind w:right="249"/>
              <w:jc w:val="both"/>
              <w:rPr>
                <w:rFonts w:ascii="Arial" w:hAnsi="Arial" w:cs="Arial"/>
                <w:lang w:val="uk-UA"/>
              </w:rPr>
            </w:pPr>
            <w:r w:rsidRPr="00361828">
              <w:rPr>
                <w:rFonts w:ascii="Arial" w:hAnsi="Arial" w:cs="Arial"/>
                <w:sz w:val="22"/>
                <w:szCs w:val="22"/>
                <w:u w:val="single"/>
                <w:lang w:val="uk-UA"/>
              </w:rPr>
              <w:t>Очна, заочна участь</w:t>
            </w:r>
            <w:r w:rsidRPr="00361828">
              <w:rPr>
                <w:rFonts w:ascii="Arial" w:hAnsi="Arial" w:cs="Arial"/>
                <w:sz w:val="22"/>
                <w:szCs w:val="22"/>
                <w:lang w:val="uk-UA"/>
              </w:rPr>
              <w:t xml:space="preserve"> - 130 гривень;</w:t>
            </w:r>
          </w:p>
          <w:p w:rsidR="00CC7D37" w:rsidRPr="00361828" w:rsidRDefault="00CC7D37" w:rsidP="000443BF">
            <w:pPr>
              <w:tabs>
                <w:tab w:val="left" w:pos="4824"/>
              </w:tabs>
              <w:spacing w:line="276" w:lineRule="auto"/>
              <w:ind w:right="252"/>
              <w:jc w:val="both"/>
              <w:rPr>
                <w:rFonts w:ascii="Arial" w:hAnsi="Arial" w:cs="Arial"/>
                <w:lang w:val="uk-UA"/>
              </w:rPr>
            </w:pPr>
            <w:r w:rsidRPr="00361828">
              <w:rPr>
                <w:rFonts w:ascii="Arial" w:hAnsi="Arial" w:cs="Arial"/>
                <w:sz w:val="22"/>
                <w:szCs w:val="22"/>
                <w:u w:val="single"/>
                <w:lang w:val="uk-UA"/>
              </w:rPr>
              <w:t xml:space="preserve">Для студентів </w:t>
            </w:r>
            <w:r w:rsidRPr="00361828">
              <w:rPr>
                <w:rFonts w:ascii="Arial" w:hAnsi="Arial" w:cs="Arial"/>
                <w:sz w:val="22"/>
                <w:szCs w:val="22"/>
                <w:lang w:val="uk-UA"/>
              </w:rPr>
              <w:t>- безкоштовно.</w:t>
            </w:r>
          </w:p>
          <w:p w:rsidR="00CC7D37" w:rsidRPr="00361828" w:rsidRDefault="00CC7D37" w:rsidP="000443BF">
            <w:pPr>
              <w:tabs>
                <w:tab w:val="left" w:pos="4824"/>
              </w:tabs>
              <w:spacing w:line="276" w:lineRule="auto"/>
              <w:ind w:right="252"/>
              <w:jc w:val="both"/>
              <w:rPr>
                <w:rFonts w:ascii="Arial" w:hAnsi="Arial" w:cs="Arial"/>
                <w:u w:val="single"/>
                <w:lang w:val="uk-UA"/>
              </w:rPr>
            </w:pPr>
          </w:p>
          <w:p w:rsidR="00CC7D37" w:rsidRPr="00361828" w:rsidRDefault="00CC7D37" w:rsidP="000443BF">
            <w:pPr>
              <w:tabs>
                <w:tab w:val="left" w:pos="4824"/>
              </w:tabs>
              <w:spacing w:line="276" w:lineRule="auto"/>
              <w:ind w:right="252"/>
              <w:jc w:val="both"/>
              <w:rPr>
                <w:rFonts w:ascii="Arial" w:hAnsi="Arial" w:cs="Arial"/>
                <w:u w:val="single"/>
                <w:lang w:val="uk-UA"/>
              </w:rPr>
            </w:pPr>
            <w:r w:rsidRPr="00361828">
              <w:rPr>
                <w:rFonts w:ascii="Arial" w:hAnsi="Arial" w:cs="Arial"/>
                <w:b/>
                <w:sz w:val="22"/>
                <w:szCs w:val="22"/>
                <w:lang w:val="uk-UA"/>
              </w:rPr>
              <w:t xml:space="preserve">* </w:t>
            </w:r>
            <w:r w:rsidRPr="00361828">
              <w:rPr>
                <w:rFonts w:ascii="Arial" w:hAnsi="Arial" w:cs="Arial"/>
                <w:b/>
                <w:sz w:val="20"/>
                <w:szCs w:val="20"/>
                <w:lang w:val="uk-UA"/>
              </w:rPr>
              <w:t>детальніше див. Додатки</w:t>
            </w:r>
          </w:p>
        </w:tc>
        <w:tc>
          <w:tcPr>
            <w:tcW w:w="5522" w:type="dxa"/>
          </w:tcPr>
          <w:p w:rsidR="00CC7D37" w:rsidRPr="00361828" w:rsidRDefault="00CC7D37" w:rsidP="00AD189E">
            <w:pPr>
              <w:spacing w:after="120"/>
              <w:jc w:val="center"/>
              <w:rPr>
                <w:rFonts w:ascii="Arial Black" w:hAnsi="Arial Black" w:cs="Arial Black"/>
                <w:lang w:val="uk-UA"/>
              </w:rPr>
            </w:pPr>
            <w:r w:rsidRPr="00361828">
              <w:rPr>
                <w:rFonts w:ascii="Arial Black" w:hAnsi="Arial Black" w:cs="Arial Black"/>
                <w:lang w:val="uk-UA"/>
              </w:rPr>
              <w:t>ВИМОГИ ДО ОФОРМЛЕННЯ ТЕЗ ДОПОВІДІ</w:t>
            </w:r>
            <w:r w:rsidRPr="00361828">
              <w:rPr>
                <w:rFonts w:ascii="Arial Black" w:hAnsi="Arial Black" w:cs="Arial Black"/>
                <w:caps/>
                <w:sz w:val="22"/>
                <w:szCs w:val="22"/>
                <w:lang w:val="uk-UA"/>
              </w:rPr>
              <w:t>*</w:t>
            </w:r>
          </w:p>
          <w:p w:rsidR="00CC7D37" w:rsidRPr="00361828" w:rsidRDefault="00CC7D37" w:rsidP="001F4B75">
            <w:pPr>
              <w:spacing w:before="90" w:line="276" w:lineRule="auto"/>
              <w:ind w:left="72" w:right="271" w:firstLine="360"/>
              <w:jc w:val="both"/>
              <w:rPr>
                <w:rFonts w:ascii="Arial" w:hAnsi="Arial" w:cs="Arial"/>
                <w:lang w:val="uk-UA"/>
              </w:rPr>
            </w:pPr>
            <w:r w:rsidRPr="00361828">
              <w:rPr>
                <w:rFonts w:ascii="Arial" w:hAnsi="Arial" w:cs="Arial"/>
                <w:sz w:val="22"/>
                <w:szCs w:val="22"/>
                <w:lang w:val="uk-UA"/>
              </w:rPr>
              <w:t xml:space="preserve">Тези доповіді мають відповідати тематичній спрямованості збірника (див. напрями роботи конференції) та бути логічно структурованими – містити вступну частину, що </w:t>
            </w:r>
            <w:r>
              <w:rPr>
                <w:rFonts w:ascii="Arial" w:hAnsi="Arial" w:cs="Arial"/>
                <w:sz w:val="22"/>
                <w:szCs w:val="22"/>
                <w:lang w:val="uk-UA"/>
              </w:rPr>
              <w:t>описує</w:t>
            </w:r>
            <w:r w:rsidRPr="00361828">
              <w:rPr>
                <w:rFonts w:ascii="Arial" w:hAnsi="Arial" w:cs="Arial"/>
                <w:sz w:val="22"/>
                <w:szCs w:val="22"/>
                <w:lang w:val="uk-UA"/>
              </w:rPr>
              <w:t xml:space="preserve"> актуальність дослідження, основну (викладення матеріалів дослідження) і заключну частину (висновки і перспективи подальших досліджень).</w:t>
            </w:r>
          </w:p>
          <w:p w:rsidR="00CC7D37" w:rsidRPr="00361828" w:rsidRDefault="00CC7D37" w:rsidP="001F4B75">
            <w:pPr>
              <w:spacing w:before="90" w:line="276" w:lineRule="auto"/>
              <w:ind w:left="72" w:right="271" w:firstLine="360"/>
              <w:jc w:val="both"/>
              <w:rPr>
                <w:rFonts w:ascii="Arial" w:hAnsi="Arial" w:cs="Arial"/>
                <w:lang w:val="uk-UA"/>
              </w:rPr>
            </w:pPr>
            <w:r w:rsidRPr="00361828">
              <w:rPr>
                <w:rFonts w:ascii="Arial" w:hAnsi="Arial" w:cs="Arial"/>
                <w:sz w:val="22"/>
                <w:szCs w:val="22"/>
                <w:lang w:val="uk-UA"/>
              </w:rPr>
              <w:t xml:space="preserve">Обсяг – </w:t>
            </w:r>
            <w:r w:rsidRPr="00361828">
              <w:rPr>
                <w:rFonts w:ascii="Arial" w:hAnsi="Arial" w:cs="Arial"/>
                <w:b/>
                <w:sz w:val="22"/>
                <w:szCs w:val="22"/>
                <w:lang w:val="uk-UA"/>
              </w:rPr>
              <w:t>1-</w:t>
            </w:r>
            <w:r w:rsidRPr="00361828">
              <w:rPr>
                <w:rFonts w:ascii="Arial" w:hAnsi="Arial" w:cs="Arial"/>
                <w:b/>
                <w:bCs/>
                <w:sz w:val="22"/>
                <w:szCs w:val="22"/>
                <w:lang w:val="uk-UA"/>
              </w:rPr>
              <w:t>3 повні</w:t>
            </w:r>
            <w:r w:rsidRPr="00361828">
              <w:rPr>
                <w:rFonts w:ascii="Arial" w:hAnsi="Arial" w:cs="Arial"/>
                <w:sz w:val="22"/>
                <w:szCs w:val="22"/>
                <w:lang w:val="uk-UA"/>
              </w:rPr>
              <w:t xml:space="preserve"> сторінки тексту формату </w:t>
            </w:r>
            <w:r w:rsidRPr="00361828">
              <w:rPr>
                <w:rFonts w:ascii="Arial" w:hAnsi="Arial" w:cs="Arial"/>
                <w:b/>
                <w:sz w:val="22"/>
                <w:szCs w:val="22"/>
                <w:lang w:val="uk-UA"/>
              </w:rPr>
              <w:t>А4</w:t>
            </w:r>
            <w:r w:rsidRPr="00361828">
              <w:rPr>
                <w:rFonts w:ascii="Arial" w:hAnsi="Arial" w:cs="Arial"/>
                <w:sz w:val="22"/>
                <w:szCs w:val="22"/>
                <w:lang w:val="uk-UA"/>
              </w:rPr>
              <w:t xml:space="preserve">. Текст має бути надрукованим через 1 інтервал з використанням шрифту </w:t>
            </w:r>
            <w:r w:rsidRPr="00361828">
              <w:rPr>
                <w:rFonts w:ascii="Arial" w:hAnsi="Arial" w:cs="Arial"/>
                <w:b/>
                <w:bCs/>
                <w:sz w:val="22"/>
                <w:szCs w:val="22"/>
                <w:lang w:val="uk-UA"/>
              </w:rPr>
              <w:t>Arial</w:t>
            </w:r>
            <w:r w:rsidRPr="00361828">
              <w:rPr>
                <w:rFonts w:ascii="Arial" w:hAnsi="Arial" w:cs="Arial"/>
                <w:sz w:val="22"/>
                <w:szCs w:val="22"/>
                <w:lang w:val="uk-UA"/>
              </w:rPr>
              <w:t xml:space="preserve">, кегель шрифту – </w:t>
            </w:r>
            <w:r w:rsidRPr="00361828">
              <w:rPr>
                <w:rFonts w:ascii="Arial" w:hAnsi="Arial" w:cs="Arial"/>
                <w:b/>
                <w:bCs/>
                <w:sz w:val="22"/>
                <w:szCs w:val="22"/>
                <w:lang w:val="uk-UA"/>
              </w:rPr>
              <w:t>12</w:t>
            </w:r>
            <w:r w:rsidRPr="00361828">
              <w:rPr>
                <w:rFonts w:ascii="Arial" w:hAnsi="Arial" w:cs="Arial"/>
                <w:sz w:val="22"/>
                <w:szCs w:val="22"/>
                <w:lang w:val="uk-UA"/>
              </w:rPr>
              <w:t xml:space="preserve">. Абзаци – </w:t>
            </w:r>
            <w:smartTag w:uri="urn:schemas-microsoft-com:office:smarttags" w:element="metricconverter">
              <w:smartTagPr>
                <w:attr w:name="ProductID" w:val="1,5 см"/>
              </w:smartTagPr>
              <w:r w:rsidRPr="00361828">
                <w:rPr>
                  <w:rFonts w:ascii="Arial" w:hAnsi="Arial" w:cs="Arial"/>
                  <w:sz w:val="22"/>
                  <w:szCs w:val="22"/>
                  <w:lang w:val="uk-UA"/>
                </w:rPr>
                <w:t>1,5 см</w:t>
              </w:r>
            </w:smartTag>
            <w:r w:rsidRPr="00361828">
              <w:rPr>
                <w:rFonts w:ascii="Arial" w:hAnsi="Arial" w:cs="Arial"/>
                <w:sz w:val="22"/>
                <w:szCs w:val="22"/>
                <w:lang w:val="uk-UA"/>
              </w:rPr>
              <w:t xml:space="preserve">, поля: верхнє, праве, ліве – </w:t>
            </w:r>
            <w:smartTag w:uri="urn:schemas-microsoft-com:office:smarttags" w:element="metricconverter">
              <w:smartTagPr>
                <w:attr w:name="ProductID" w:val="2,5 см"/>
              </w:smartTagPr>
              <w:r w:rsidRPr="00361828">
                <w:rPr>
                  <w:rFonts w:ascii="Arial" w:hAnsi="Arial" w:cs="Arial"/>
                  <w:sz w:val="22"/>
                  <w:szCs w:val="22"/>
                  <w:lang w:val="uk-UA"/>
                </w:rPr>
                <w:t>2,5 см</w:t>
              </w:r>
            </w:smartTag>
            <w:r w:rsidRPr="00361828">
              <w:rPr>
                <w:rFonts w:ascii="Arial" w:hAnsi="Arial" w:cs="Arial"/>
                <w:sz w:val="22"/>
                <w:szCs w:val="22"/>
                <w:lang w:val="uk-UA"/>
              </w:rPr>
              <w:t xml:space="preserve">, нижнє </w:t>
            </w:r>
            <w:smartTag w:uri="urn:schemas-microsoft-com:office:smarttags" w:element="metricconverter">
              <w:smartTagPr>
                <w:attr w:name="ProductID" w:val="-2,8 см"/>
              </w:smartTagPr>
              <w:r w:rsidRPr="00361828">
                <w:rPr>
                  <w:rFonts w:ascii="Arial" w:hAnsi="Arial" w:cs="Arial"/>
                  <w:sz w:val="22"/>
                  <w:szCs w:val="22"/>
                  <w:lang w:val="uk-UA"/>
                </w:rPr>
                <w:t>-2,8 см</w:t>
              </w:r>
            </w:smartTag>
            <w:r w:rsidRPr="00361828">
              <w:rPr>
                <w:rFonts w:ascii="Arial" w:hAnsi="Arial" w:cs="Arial"/>
                <w:sz w:val="22"/>
                <w:szCs w:val="22"/>
                <w:lang w:val="uk-UA"/>
              </w:rPr>
              <w:t>.</w:t>
            </w:r>
          </w:p>
          <w:p w:rsidR="00CC7D37" w:rsidRDefault="00CC7D37" w:rsidP="001F4B75">
            <w:pPr>
              <w:spacing w:before="90" w:line="276" w:lineRule="auto"/>
              <w:ind w:left="72" w:right="271" w:firstLine="360"/>
              <w:jc w:val="both"/>
              <w:rPr>
                <w:rFonts w:ascii="Arial" w:hAnsi="Arial" w:cs="Arial"/>
                <w:lang w:val="uk-UA"/>
              </w:rPr>
            </w:pPr>
            <w:r w:rsidRPr="00361828">
              <w:rPr>
                <w:rFonts w:ascii="Arial" w:hAnsi="Arial" w:cs="Arial"/>
                <w:sz w:val="22"/>
                <w:szCs w:val="22"/>
                <w:lang w:val="uk-UA"/>
              </w:rPr>
              <w:t xml:space="preserve">Тези мають бути виконані у редакторі Microsoft Word. </w:t>
            </w:r>
            <w:r>
              <w:rPr>
                <w:rFonts w:ascii="Arial" w:hAnsi="Arial" w:cs="Arial"/>
                <w:sz w:val="22"/>
                <w:szCs w:val="22"/>
                <w:lang w:val="uk-UA"/>
              </w:rPr>
              <w:t xml:space="preserve">Детальні вимоги до структури і оформлення тез подані у Додатку 2. </w:t>
            </w:r>
            <w:r>
              <w:rPr>
                <w:rFonts w:ascii="Arial" w:hAnsi="Arial" w:cs="Arial"/>
                <w:b/>
                <w:sz w:val="22"/>
                <w:szCs w:val="22"/>
                <w:lang w:val="uk-UA"/>
              </w:rPr>
              <w:t xml:space="preserve">Інструкція до оформлення тез доповіді. </w:t>
            </w:r>
            <w:r w:rsidRPr="0003147A">
              <w:rPr>
                <w:rFonts w:ascii="Arial" w:hAnsi="Arial" w:cs="Arial"/>
                <w:sz w:val="22"/>
                <w:szCs w:val="22"/>
                <w:lang w:val="uk-UA"/>
              </w:rPr>
              <w:t xml:space="preserve">Дана інструкція оформлена згідно вимог і може бути використана як </w:t>
            </w:r>
            <w:r w:rsidRPr="00F27599">
              <w:rPr>
                <w:rFonts w:ascii="Arial" w:hAnsi="Arial" w:cs="Arial"/>
                <w:b/>
                <w:sz w:val="22"/>
                <w:szCs w:val="22"/>
                <w:lang w:val="uk-UA"/>
              </w:rPr>
              <w:t>шаблон</w:t>
            </w:r>
            <w:r w:rsidRPr="0003147A">
              <w:rPr>
                <w:rFonts w:ascii="Arial" w:hAnsi="Arial" w:cs="Arial"/>
                <w:sz w:val="22"/>
                <w:szCs w:val="22"/>
                <w:lang w:val="uk-UA"/>
              </w:rPr>
              <w:t>. Прохання, перед завантаженням файлу на сайт конференції, перевірити всі деталі готового рукопису</w:t>
            </w:r>
            <w:r>
              <w:rPr>
                <w:rFonts w:ascii="Arial" w:hAnsi="Arial" w:cs="Arial"/>
                <w:sz w:val="22"/>
                <w:szCs w:val="22"/>
                <w:lang w:val="uk-UA"/>
              </w:rPr>
              <w:t>.</w:t>
            </w:r>
          </w:p>
          <w:p w:rsidR="00CC7D37" w:rsidRPr="0003147A" w:rsidRDefault="00CC7D37" w:rsidP="001F4B75">
            <w:pPr>
              <w:spacing w:before="90" w:line="276" w:lineRule="auto"/>
              <w:ind w:left="72" w:right="271" w:firstLine="360"/>
              <w:jc w:val="both"/>
              <w:rPr>
                <w:rFonts w:ascii="Arial" w:hAnsi="Arial" w:cs="Arial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 xml:space="preserve">До тез доповіді окремою сторінкою подається </w:t>
            </w:r>
            <w:r w:rsidRPr="00F27599">
              <w:rPr>
                <w:rFonts w:ascii="Arial" w:hAnsi="Arial" w:cs="Arial"/>
                <w:b/>
                <w:sz w:val="22"/>
                <w:szCs w:val="22"/>
                <w:lang w:val="uk-UA"/>
              </w:rPr>
              <w:t>анотація</w:t>
            </w:r>
            <w:r>
              <w:rPr>
                <w:rFonts w:ascii="Arial" w:hAnsi="Arial" w:cs="Arial"/>
                <w:sz w:val="22"/>
                <w:szCs w:val="22"/>
                <w:lang w:val="uk-UA"/>
              </w:rPr>
              <w:t xml:space="preserve"> (див. Додаток 3.)</w:t>
            </w:r>
          </w:p>
          <w:p w:rsidR="00CC7D37" w:rsidRPr="00596232" w:rsidRDefault="00CC7D37" w:rsidP="00596232">
            <w:pPr>
              <w:spacing w:before="90" w:line="276" w:lineRule="auto"/>
              <w:ind w:left="72" w:right="271" w:firstLine="360"/>
              <w:jc w:val="both"/>
              <w:rPr>
                <w:rFonts w:ascii="Arial" w:hAnsi="Arial" w:cs="Arial"/>
                <w:lang w:val="uk-UA"/>
              </w:rPr>
            </w:pPr>
            <w:r w:rsidRPr="008E0CD1">
              <w:rPr>
                <w:rFonts w:ascii="Arial" w:hAnsi="Arial" w:cs="Arial"/>
                <w:b/>
                <w:bCs/>
                <w:sz w:val="22"/>
                <w:szCs w:val="22"/>
                <w:lang w:val="uk-UA"/>
              </w:rPr>
              <w:t xml:space="preserve">Посилання на джерела інформації є обов’язковим. </w:t>
            </w:r>
            <w:r w:rsidRPr="00596232">
              <w:rPr>
                <w:rFonts w:ascii="Arial" w:hAnsi="Arial" w:cs="Arial"/>
                <w:bCs/>
                <w:lang w:val="uk-UA"/>
              </w:rPr>
              <w:t>Список літератури оформлюється за вимогами ДСТУ 8302:2015</w:t>
            </w:r>
            <w:r w:rsidRPr="008E0CD1">
              <w:rPr>
                <w:rFonts w:ascii="Arial" w:hAnsi="Arial" w:cs="Arial"/>
                <w:bCs/>
                <w:lang w:val="uk-UA"/>
              </w:rPr>
              <w:t>.</w:t>
            </w:r>
            <w:r>
              <w:rPr>
                <w:rFonts w:ascii="Arial" w:hAnsi="Arial" w:cs="Arial"/>
                <w:bCs/>
                <w:highlight w:val="yellow"/>
                <w:lang w:val="uk-UA"/>
              </w:rPr>
              <w:t xml:space="preserve"> </w:t>
            </w:r>
          </w:p>
          <w:p w:rsidR="00CC7D37" w:rsidRPr="00361828" w:rsidRDefault="00CC7D37" w:rsidP="008970AA">
            <w:pPr>
              <w:pStyle w:val="aa"/>
              <w:spacing w:line="276" w:lineRule="auto"/>
              <w:ind w:left="0" w:firstLine="540"/>
              <w:jc w:val="both"/>
              <w:rPr>
                <w:rFonts w:ascii="Arial" w:hAnsi="Arial" w:cs="Arial"/>
                <w:b/>
                <w:bCs/>
                <w:lang w:val="uk-UA"/>
              </w:rPr>
            </w:pPr>
            <w:r w:rsidRPr="00361828">
              <w:rPr>
                <w:rStyle w:val="ac"/>
                <w:rFonts w:ascii="Arial" w:hAnsi="Arial" w:cs="Arial"/>
                <w:sz w:val="22"/>
                <w:szCs w:val="22"/>
                <w:lang w:val="uk-UA"/>
              </w:rPr>
              <w:t xml:space="preserve">Тези, що не відповідають вимогам або подані пізніше встановленого строку, до </w:t>
            </w:r>
            <w:r>
              <w:rPr>
                <w:rStyle w:val="ac"/>
                <w:rFonts w:ascii="Arial" w:hAnsi="Arial" w:cs="Arial"/>
                <w:sz w:val="22"/>
                <w:szCs w:val="22"/>
                <w:lang w:val="uk-UA"/>
              </w:rPr>
              <w:t>публікації</w:t>
            </w:r>
            <w:r w:rsidRPr="00361828">
              <w:rPr>
                <w:rStyle w:val="ac"/>
                <w:rFonts w:ascii="Arial" w:hAnsi="Arial" w:cs="Arial"/>
                <w:sz w:val="22"/>
                <w:szCs w:val="22"/>
                <w:lang w:val="uk-UA"/>
              </w:rPr>
              <w:t xml:space="preserve"> не приймаються.</w:t>
            </w:r>
          </w:p>
        </w:tc>
        <w:tc>
          <w:tcPr>
            <w:tcW w:w="5387" w:type="dxa"/>
          </w:tcPr>
          <w:p w:rsidR="00CC7D37" w:rsidRPr="00361828" w:rsidRDefault="0014021A">
            <w:pPr>
              <w:rPr>
                <w:rFonts w:cs="Times New Roman"/>
                <w:b/>
                <w:bCs/>
                <w:sz w:val="10"/>
                <w:szCs w:val="10"/>
                <w:lang w:val="uk-UA"/>
              </w:rPr>
            </w:pPr>
            <w:r>
              <w:rPr>
                <w:noProof/>
                <w:lang w:val="uk-UA" w:eastAsia="uk-UA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-11430</wp:posOffset>
                      </wp:positionH>
                      <wp:positionV relativeFrom="paragraph">
                        <wp:posOffset>-5455285</wp:posOffset>
                      </wp:positionV>
                      <wp:extent cx="3296285" cy="5372100"/>
                      <wp:effectExtent l="0" t="0" r="0" b="0"/>
                      <wp:wrapSquare wrapText="bothSides"/>
                      <wp:docPr id="2" name="Надпись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96285" cy="53721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 xmlns="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xmlns="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C7D37" w:rsidRPr="003B2678" w:rsidRDefault="00CC7D37" w:rsidP="00E47EB9">
                                  <w:pPr>
                                    <w:pBdr>
                                      <w:top w:val="single" w:sz="4" w:space="1" w:color="auto"/>
                                      <w:left w:val="single" w:sz="4" w:space="4" w:color="auto"/>
                                      <w:bottom w:val="single" w:sz="4" w:space="1" w:color="auto"/>
                                      <w:right w:val="single" w:sz="4" w:space="4" w:color="auto"/>
                                    </w:pBdr>
                                    <w:jc w:val="center"/>
                                    <w:rPr>
                                      <w:rFonts w:ascii="Arial" w:hAnsi="Arial" w:cs="Arial"/>
                                      <w:bCs/>
                                      <w:i/>
                                      <w:iCs/>
                                      <w:sz w:val="18"/>
                                      <w:szCs w:val="18"/>
                                      <w:lang w:val="uk-UA"/>
                                    </w:rPr>
                                  </w:pPr>
                                  <w:r w:rsidRPr="003B2678">
                                    <w:rPr>
                                      <w:rFonts w:ascii="Arial" w:hAnsi="Arial" w:cs="Arial"/>
                                      <w:bCs/>
                                      <w:i/>
                                      <w:iCs/>
                                      <w:sz w:val="18"/>
                                      <w:szCs w:val="18"/>
                                      <w:lang w:val="uk-UA"/>
                                    </w:rPr>
                                    <w:t>Зразок оформлення тез доповідей</w:t>
                                  </w:r>
                                </w:p>
                                <w:p w:rsidR="00CC7D37" w:rsidRPr="00AD189E" w:rsidRDefault="00CC7D37" w:rsidP="003B2678">
                                  <w:pPr>
                                    <w:pBdr>
                                      <w:top w:val="single" w:sz="4" w:space="1" w:color="auto"/>
                                      <w:left w:val="single" w:sz="4" w:space="4" w:color="auto"/>
                                      <w:bottom w:val="single" w:sz="4" w:space="1" w:color="auto"/>
                                      <w:right w:val="single" w:sz="4" w:space="4" w:color="auto"/>
                                    </w:pBdr>
                                    <w:jc w:val="right"/>
                                    <w:rPr>
                                      <w:rFonts w:ascii="Arial" w:hAnsi="Arial" w:cs="Arial"/>
                                      <w:b/>
                                      <w:bCs/>
                                      <w:lang w:val="uk-UA"/>
                                    </w:rPr>
                                  </w:pPr>
                                  <w:r w:rsidRPr="00AD189E">
                                    <w:rPr>
                                      <w:rFonts w:ascii="Arial" w:hAnsi="Arial" w:cs="Arial"/>
                                      <w:b/>
                                      <w:bCs/>
                                      <w:lang w:val="uk-UA"/>
                                    </w:rPr>
                                    <w:t xml:space="preserve">Петренко 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lang w:val="uk-UA"/>
                                    </w:rPr>
                                    <w:t>О. П.</w:t>
                                  </w:r>
                                </w:p>
                                <w:p w:rsidR="00CC7D37" w:rsidRPr="00AD189E" w:rsidRDefault="00CC7D37" w:rsidP="00E47EB9">
                                  <w:pPr>
                                    <w:pBdr>
                                      <w:top w:val="single" w:sz="4" w:space="1" w:color="auto"/>
                                      <w:left w:val="single" w:sz="4" w:space="4" w:color="auto"/>
                                      <w:bottom w:val="single" w:sz="4" w:space="1" w:color="auto"/>
                                      <w:right w:val="single" w:sz="4" w:space="4" w:color="auto"/>
                                    </w:pBdr>
                                    <w:jc w:val="right"/>
                                    <w:rPr>
                                      <w:rFonts w:ascii="Arial" w:hAnsi="Arial" w:cs="Arial"/>
                                      <w:i/>
                                      <w:iCs/>
                                      <w:lang w:val="uk-UA"/>
                                    </w:rPr>
                                  </w:pPr>
                                  <w:r w:rsidRPr="00AD189E">
                                    <w:rPr>
                                      <w:rFonts w:ascii="Arial" w:hAnsi="Arial" w:cs="Arial"/>
                                      <w:i/>
                                      <w:iCs/>
                                      <w:lang w:val="uk-UA"/>
                                    </w:rPr>
                                    <w:t>к.е.н., доцент,</w:t>
                                  </w:r>
                                </w:p>
                                <w:p w:rsidR="00CC7D37" w:rsidRDefault="00CC7D37" w:rsidP="00E47EB9">
                                  <w:pPr>
                                    <w:pBdr>
                                      <w:top w:val="single" w:sz="4" w:space="1" w:color="auto"/>
                                      <w:left w:val="single" w:sz="4" w:space="4" w:color="auto"/>
                                      <w:bottom w:val="single" w:sz="4" w:space="1" w:color="auto"/>
                                      <w:right w:val="single" w:sz="4" w:space="4" w:color="auto"/>
                                    </w:pBdr>
                                    <w:jc w:val="right"/>
                                    <w:rPr>
                                      <w:rFonts w:ascii="Arial" w:hAnsi="Arial" w:cs="Arial"/>
                                      <w:i/>
                                      <w:iCs/>
                                      <w:lang w:val="uk-UA"/>
                                    </w:rPr>
                                  </w:pPr>
                                  <w:r w:rsidRPr="00AD189E">
                                    <w:rPr>
                                      <w:rFonts w:ascii="Arial" w:hAnsi="Arial" w:cs="Arial"/>
                                      <w:i/>
                                      <w:iCs/>
                                      <w:lang w:val="uk-UA"/>
                                    </w:rPr>
                                    <w:t>Національний технічний університет України «КПІ імені Ігоря Сікорського»</w:t>
                                  </w:r>
                                </w:p>
                                <w:p w:rsidR="00CC7D37" w:rsidRPr="003B2678" w:rsidRDefault="00CC7D37" w:rsidP="003B2678">
                                  <w:pPr>
                                    <w:pBdr>
                                      <w:top w:val="single" w:sz="4" w:space="1" w:color="auto"/>
                                      <w:left w:val="single" w:sz="4" w:space="4" w:color="auto"/>
                                      <w:bottom w:val="single" w:sz="4" w:space="1" w:color="auto"/>
                                      <w:right w:val="single" w:sz="4" w:space="4" w:color="auto"/>
                                    </w:pBdr>
                                    <w:jc w:val="right"/>
                                    <w:rPr>
                                      <w:rFonts w:ascii="Arial" w:hAnsi="Arial" w:cs="Arial"/>
                                      <w:lang w:val="uk-UA"/>
                                    </w:rPr>
                                  </w:pPr>
                                  <w:r w:rsidRPr="00361828">
                                    <w:rPr>
                                      <w:rFonts w:ascii="Arial" w:hAnsi="Arial" w:cs="Arial"/>
                                      <w:lang w:val="uk-UA"/>
                                    </w:rPr>
                                    <w:t>ORCID ID</w:t>
                                  </w:r>
                                </w:p>
                                <w:p w:rsidR="00CC7D37" w:rsidRDefault="00CC7D37" w:rsidP="003B2678">
                                  <w:pPr>
                                    <w:pBdr>
                                      <w:top w:val="single" w:sz="4" w:space="1" w:color="auto"/>
                                      <w:left w:val="single" w:sz="4" w:space="4" w:color="auto"/>
                                      <w:bottom w:val="single" w:sz="4" w:space="1" w:color="auto"/>
                                      <w:right w:val="single" w:sz="4" w:space="4" w:color="auto"/>
                                    </w:pBdr>
                                    <w:spacing w:before="240"/>
                                    <w:jc w:val="right"/>
                                    <w:rPr>
                                      <w:rFonts w:ascii="Arial" w:hAnsi="Arial" w:cs="Arial"/>
                                      <w:b/>
                                      <w:bCs/>
                                      <w:lang w:val="uk-UA"/>
                                    </w:rPr>
                                  </w:pPr>
                                  <w:r w:rsidRPr="00AD189E">
                                    <w:rPr>
                                      <w:rFonts w:ascii="Arial" w:hAnsi="Arial" w:cs="Arial"/>
                                      <w:b/>
                                      <w:bCs/>
                                      <w:lang w:val="uk-UA"/>
                                    </w:rPr>
                                    <w:t>Василенко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lang w:val="uk-UA"/>
                                    </w:rPr>
                                    <w:t xml:space="preserve"> Д. А.</w:t>
                                  </w:r>
                                </w:p>
                                <w:p w:rsidR="00CC7D37" w:rsidRPr="00AD189E" w:rsidRDefault="00CC7D37" w:rsidP="001F4B75">
                                  <w:pPr>
                                    <w:pBdr>
                                      <w:top w:val="single" w:sz="4" w:space="1" w:color="auto"/>
                                      <w:left w:val="single" w:sz="4" w:space="4" w:color="auto"/>
                                      <w:bottom w:val="single" w:sz="4" w:space="1" w:color="auto"/>
                                      <w:right w:val="single" w:sz="4" w:space="4" w:color="auto"/>
                                    </w:pBdr>
                                    <w:jc w:val="right"/>
                                    <w:rPr>
                                      <w:rFonts w:ascii="Arial" w:hAnsi="Arial" w:cs="Arial"/>
                                      <w:i/>
                                      <w:iCs/>
                                      <w:lang w:val="uk-UA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i/>
                                      <w:iCs/>
                                      <w:lang w:val="uk-UA"/>
                                    </w:rPr>
                                    <w:t>студент гр. УП-51, ФММ</w:t>
                                  </w:r>
                                  <w:r w:rsidRPr="00AD189E">
                                    <w:rPr>
                                      <w:rFonts w:ascii="Arial" w:hAnsi="Arial" w:cs="Arial"/>
                                      <w:i/>
                                      <w:iCs/>
                                      <w:lang w:val="uk-UA"/>
                                    </w:rPr>
                                    <w:t>,</w:t>
                                  </w:r>
                                </w:p>
                                <w:p w:rsidR="00CC7D37" w:rsidRDefault="00CC7D37" w:rsidP="001F4B75">
                                  <w:pPr>
                                    <w:pBdr>
                                      <w:top w:val="single" w:sz="4" w:space="1" w:color="auto"/>
                                      <w:left w:val="single" w:sz="4" w:space="4" w:color="auto"/>
                                      <w:bottom w:val="single" w:sz="4" w:space="1" w:color="auto"/>
                                      <w:right w:val="single" w:sz="4" w:space="4" w:color="auto"/>
                                    </w:pBdr>
                                    <w:jc w:val="right"/>
                                    <w:rPr>
                                      <w:rFonts w:ascii="Arial" w:hAnsi="Arial" w:cs="Arial"/>
                                      <w:i/>
                                      <w:iCs/>
                                      <w:lang w:val="uk-UA"/>
                                    </w:rPr>
                                  </w:pPr>
                                  <w:r w:rsidRPr="00AD189E">
                                    <w:rPr>
                                      <w:rFonts w:ascii="Arial" w:hAnsi="Arial" w:cs="Arial"/>
                                      <w:i/>
                                      <w:iCs/>
                                      <w:lang w:val="uk-UA"/>
                                    </w:rPr>
                                    <w:t>Національний технічний університет України «КПІ імені Ігоря Сікорського»</w:t>
                                  </w:r>
                                </w:p>
                                <w:p w:rsidR="00CC7D37" w:rsidRPr="00AD189E" w:rsidRDefault="00CC7D37" w:rsidP="00E47EB9">
                                  <w:pPr>
                                    <w:pBdr>
                                      <w:top w:val="single" w:sz="4" w:space="1" w:color="auto"/>
                                      <w:left w:val="single" w:sz="4" w:space="4" w:color="auto"/>
                                      <w:bottom w:val="single" w:sz="4" w:space="1" w:color="auto"/>
                                      <w:right w:val="single" w:sz="4" w:space="4" w:color="auto"/>
                                    </w:pBd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bCs/>
                                      <w:lang w:val="uk-UA"/>
                                    </w:rPr>
                                  </w:pPr>
                                </w:p>
                                <w:p w:rsidR="00CC7D37" w:rsidRPr="00AD189E" w:rsidRDefault="00CC7D37" w:rsidP="00E47EB9">
                                  <w:pPr>
                                    <w:pBdr>
                                      <w:top w:val="single" w:sz="4" w:space="1" w:color="auto"/>
                                      <w:left w:val="single" w:sz="4" w:space="4" w:color="auto"/>
                                      <w:bottom w:val="single" w:sz="4" w:space="1" w:color="auto"/>
                                      <w:right w:val="single" w:sz="4" w:space="4" w:color="auto"/>
                                    </w:pBd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bCs/>
                                      <w:lang w:val="uk-UA"/>
                                    </w:rPr>
                                  </w:pPr>
                                  <w:r w:rsidRPr="00AD189E">
                                    <w:rPr>
                                      <w:rFonts w:ascii="Arial" w:hAnsi="Arial" w:cs="Arial"/>
                                      <w:b/>
                                      <w:bCs/>
                                      <w:lang w:val="uk-UA"/>
                                    </w:rPr>
                                    <w:t>ІННОВАЦІЙНО-ІНВЕСТИЦІЙНА ДІЯЛЬНІСТЬ В УКРАЇНІ: ПРОБЛЕМИ ТА ПЕРСПЕКТИВИ</w:t>
                                  </w:r>
                                </w:p>
                                <w:p w:rsidR="00CC7D37" w:rsidRPr="008757C6" w:rsidRDefault="00CC7D37" w:rsidP="00E47EB9">
                                  <w:pPr>
                                    <w:pBdr>
                                      <w:top w:val="single" w:sz="4" w:space="1" w:color="auto"/>
                                      <w:left w:val="single" w:sz="4" w:space="4" w:color="auto"/>
                                      <w:bottom w:val="single" w:sz="4" w:space="1" w:color="auto"/>
                                      <w:right w:val="single" w:sz="4" w:space="4" w:color="auto"/>
                                    </w:pBd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bCs/>
                                      <w:lang w:val="uk-UA"/>
                                    </w:rPr>
                                  </w:pPr>
                                </w:p>
                                <w:p w:rsidR="00CC7D37" w:rsidRPr="003B1AFB" w:rsidRDefault="00CC7D37" w:rsidP="006007EB">
                                  <w:pPr>
                                    <w:pBdr>
                                      <w:top w:val="single" w:sz="4" w:space="1" w:color="auto"/>
                                      <w:left w:val="single" w:sz="4" w:space="4" w:color="auto"/>
                                      <w:bottom w:val="single" w:sz="4" w:space="1" w:color="auto"/>
                                      <w:right w:val="single" w:sz="4" w:space="4" w:color="auto"/>
                                    </w:pBdr>
                                    <w:ind w:firstLine="426"/>
                                    <w:jc w:val="both"/>
                                    <w:rPr>
                                      <w:rFonts w:ascii="Arial" w:hAnsi="Arial" w:cs="Arial"/>
                                      <w:lang w:val="uk-UA"/>
                                    </w:rPr>
                                  </w:pPr>
                                  <w:r w:rsidRPr="003B1AFB">
                                    <w:rPr>
                                      <w:rFonts w:ascii="Arial" w:hAnsi="Arial" w:cs="Arial"/>
                                      <w:lang w:val="uk-UA"/>
                                    </w:rPr>
                                    <w:t>Сучасний стан економіки України передбачає … (12, вирівнювання по ширині сторінки, відступи до/після 0 пт)</w:t>
                                  </w:r>
                                </w:p>
                                <w:p w:rsidR="00CC7D37" w:rsidRPr="003B1AFB" w:rsidRDefault="00CC7D37" w:rsidP="006007EB">
                                  <w:pPr>
                                    <w:pBdr>
                                      <w:top w:val="single" w:sz="4" w:space="1" w:color="auto"/>
                                      <w:left w:val="single" w:sz="4" w:space="4" w:color="auto"/>
                                      <w:bottom w:val="single" w:sz="4" w:space="1" w:color="auto"/>
                                      <w:right w:val="single" w:sz="4" w:space="4" w:color="auto"/>
                                    </w:pBdr>
                                    <w:ind w:firstLine="426"/>
                                    <w:jc w:val="both"/>
                                    <w:rPr>
                                      <w:rFonts w:ascii="Arial" w:hAnsi="Arial" w:cs="Arial"/>
                                      <w:lang w:val="uk-UA"/>
                                    </w:rPr>
                                  </w:pPr>
                                </w:p>
                                <w:p w:rsidR="00CC7D37" w:rsidRDefault="00CC7D37" w:rsidP="006007EB">
                                  <w:pPr>
                                    <w:pBdr>
                                      <w:top w:val="single" w:sz="4" w:space="1" w:color="auto"/>
                                      <w:left w:val="single" w:sz="4" w:space="4" w:color="auto"/>
                                      <w:bottom w:val="single" w:sz="4" w:space="1" w:color="auto"/>
                                      <w:right w:val="single" w:sz="4" w:space="4" w:color="auto"/>
                                    </w:pBdr>
                                    <w:ind w:firstLine="426"/>
                                    <w:jc w:val="both"/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20"/>
                                      <w:szCs w:val="20"/>
                                      <w:lang w:val="uk-UA"/>
                                    </w:rPr>
                                  </w:pPr>
                                  <w:r w:rsidRPr="003B1AFB"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20"/>
                                      <w:szCs w:val="20"/>
                                      <w:lang w:val="uk-UA"/>
                                    </w:rPr>
                                    <w:t>СПИСОК ВИКОРИСТАНИХ ДЖЕРЕЛ</w:t>
                                  </w:r>
                                </w:p>
                                <w:p w:rsidR="00CC7D37" w:rsidRDefault="00CC7D37" w:rsidP="006007EB">
                                  <w:pPr>
                                    <w:pBdr>
                                      <w:top w:val="single" w:sz="4" w:space="1" w:color="auto"/>
                                      <w:left w:val="single" w:sz="4" w:space="4" w:color="auto"/>
                                      <w:bottom w:val="single" w:sz="4" w:space="1" w:color="auto"/>
                                      <w:right w:val="single" w:sz="4" w:space="4" w:color="auto"/>
                                    </w:pBdr>
                                    <w:ind w:firstLine="426"/>
                                    <w:jc w:val="both"/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  <w:lang w:val="uk-UA"/>
                                    </w:rPr>
                                  </w:pPr>
                                  <w:r w:rsidRPr="00D245FB">
                                    <w:rPr>
                                      <w:rFonts w:ascii="Arial" w:hAnsi="Arial" w:cs="Arial"/>
                                      <w:bCs/>
                                      <w:lang w:val="uk-UA"/>
                                    </w:rPr>
                                    <w:t>Список літератури оформлюється за вимогами ДСТУ 8302:2015</w:t>
                                  </w:r>
                                  <w:r>
                                    <w:rPr>
                                      <w:rFonts w:ascii="Arial" w:hAnsi="Arial" w:cs="Arial"/>
                                      <w:bCs/>
                                      <w:lang w:val="uk-UA"/>
                                    </w:rPr>
                                    <w:t xml:space="preserve"> </w:t>
                                  </w:r>
                                  <w:hyperlink r:id="rId10" w:history="1">
                                    <w:r w:rsidRPr="007A39AE">
                                      <w:rPr>
                                        <w:rStyle w:val="a7"/>
                                        <w:rFonts w:ascii="Arial" w:hAnsi="Arial" w:cs="Arial"/>
                                        <w:sz w:val="20"/>
                                        <w:szCs w:val="20"/>
                                        <w:lang w:val="uk-UA"/>
                                      </w:rPr>
                                      <w:t>http://lib.znau.edu.ua/jirbis2/images/phocagallery/2017/Pryklady_DSTU_8302_2015.pdf</w:t>
                                    </w:r>
                                  </w:hyperlink>
                                </w:p>
                                <w:p w:rsidR="00CC7D37" w:rsidRPr="005C0256" w:rsidRDefault="00CC7D37" w:rsidP="005C0256">
                                  <w:pPr>
                                    <w:pStyle w:val="a6"/>
                                    <w:numPr>
                                      <w:ilvl w:val="0"/>
                                      <w:numId w:val="25"/>
                                    </w:numPr>
                                    <w:tabs>
                                      <w:tab w:val="clear" w:pos="1780"/>
                                      <w:tab w:val="left" w:pos="180"/>
                                      <w:tab w:val="num" w:pos="360"/>
                                    </w:tabs>
                                    <w:autoSpaceDE w:val="0"/>
                                    <w:autoSpaceDN w:val="0"/>
                                    <w:adjustRightInd w:val="0"/>
                                    <w:ind w:left="360" w:hanging="180"/>
                                    <w:contextualSpacing/>
                                    <w:jc w:val="both"/>
                                    <w:rPr>
                                      <w:rFonts w:ascii="Arial" w:hAnsi="Arial" w:cs="Arial"/>
                                      <w:color w:val="000000"/>
                                      <w:sz w:val="20"/>
                                      <w:szCs w:val="20"/>
                                      <w:lang w:val="uk-UA"/>
                                    </w:rPr>
                                  </w:pPr>
                                  <w:r w:rsidRPr="00B8114E"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  <w:t xml:space="preserve">Акмеологічні засади публічного управління /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  <w:lang w:val="uk-UA"/>
                                    </w:rPr>
                                    <w:t xml:space="preserve">   </w:t>
                                  </w:r>
                                  <w:r w:rsidRPr="00B8114E"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  <w:t xml:space="preserve">Є. І. Ходаківський та ін. Вісник ЖНАЕУ. 2017. № 1, т. 2. С. 45–58. </w:t>
                                  </w:r>
                                </w:p>
                                <w:p w:rsidR="00CC7D37" w:rsidRPr="00B8114E" w:rsidRDefault="00CC7D37" w:rsidP="005C0256">
                                  <w:pPr>
                                    <w:pStyle w:val="a6"/>
                                    <w:numPr>
                                      <w:ilvl w:val="0"/>
                                      <w:numId w:val="25"/>
                                    </w:numPr>
                                    <w:tabs>
                                      <w:tab w:val="clear" w:pos="1780"/>
                                      <w:tab w:val="left" w:pos="180"/>
                                      <w:tab w:val="num" w:pos="360"/>
                                    </w:tabs>
                                    <w:autoSpaceDE w:val="0"/>
                                    <w:autoSpaceDN w:val="0"/>
                                    <w:adjustRightInd w:val="0"/>
                                    <w:ind w:left="360" w:hanging="180"/>
                                    <w:contextualSpacing/>
                                    <w:jc w:val="both"/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  <w:lang w:val="uk-UA"/>
                                    </w:rPr>
                                  </w:pPr>
                                  <w:r w:rsidRPr="005C0256"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  <w:t>К</w:t>
                                  </w:r>
                                  <w:r w:rsidRPr="00B8114E"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  <w:lang w:val="uk-UA"/>
                                    </w:rPr>
                                    <w:t>ру</w:t>
                                  </w:r>
                                  <w:r w:rsidRPr="00B8114E"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  <w:t>шельницька О. В., Мельничук Д. П. Управління персоналом : навч. посіб. Вид. 2-ге, переробл. і допов. Київ, 2005. 308 с.</w:t>
                                  </w:r>
                                </w:p>
                                <w:p w:rsidR="00CC7D37" w:rsidRDefault="00CC7D37" w:rsidP="006007EB">
                                  <w:pPr>
                                    <w:pBdr>
                                      <w:top w:val="single" w:sz="4" w:space="1" w:color="auto"/>
                                      <w:left w:val="single" w:sz="4" w:space="4" w:color="auto"/>
                                      <w:bottom w:val="single" w:sz="4" w:space="1" w:color="auto"/>
                                      <w:right w:val="single" w:sz="4" w:space="4" w:color="auto"/>
                                    </w:pBdr>
                                    <w:ind w:firstLine="426"/>
                                    <w:jc w:val="both"/>
                                    <w:rPr>
                                      <w:rFonts w:ascii="Arial" w:hAnsi="Arial" w:cs="Arial"/>
                                      <w:bCs/>
                                      <w:lang w:val="uk-UA"/>
                                    </w:rPr>
                                  </w:pPr>
                                </w:p>
                                <w:p w:rsidR="00CC7D37" w:rsidRPr="007F4B70" w:rsidRDefault="00CC7D37" w:rsidP="007F4B70">
                                  <w:pPr>
                                    <w:pBdr>
                                      <w:top w:val="single" w:sz="4" w:space="1" w:color="auto"/>
                                      <w:left w:val="single" w:sz="4" w:space="4" w:color="auto"/>
                                      <w:bottom w:val="single" w:sz="4" w:space="1" w:color="auto"/>
                                      <w:right w:val="single" w:sz="4" w:space="4" w:color="auto"/>
                                    </w:pBdr>
                                    <w:ind w:firstLine="426"/>
                                    <w:jc w:val="both"/>
                                    <w:rPr>
                                      <w:rFonts w:ascii="Arial" w:hAnsi="Arial" w:cs="Arial"/>
                                      <w:lang w:val="uk-UA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3" o:spid="_x0000_s1026" type="#_x0000_t202" style="position:absolute;margin-left:-.9pt;margin-top:-429.55pt;width:259.55pt;height:42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" filled="f" stroked="f">
                      <v:textbox>
                        <w:txbxContent>
                          <w:p w:rsidR="00CC7D37" w:rsidRPr="003B2678" w:rsidRDefault="00CC7D37" w:rsidP="00E47EB9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jc w:val="center"/>
                              <w:rPr>
                                <w:rFonts w:ascii="Arial" w:hAnsi="Arial" w:cs="Arial"/>
                                <w:bCs/>
                                <w:i/>
                                <w:iCs/>
                                <w:sz w:val="18"/>
                                <w:szCs w:val="18"/>
                                <w:lang w:val="uk-UA"/>
                              </w:rPr>
                            </w:pPr>
                            <w:r w:rsidRPr="003B2678">
                              <w:rPr>
                                <w:rFonts w:ascii="Arial" w:hAnsi="Arial" w:cs="Arial"/>
                                <w:bCs/>
                                <w:i/>
                                <w:iCs/>
                                <w:sz w:val="18"/>
                                <w:szCs w:val="18"/>
                                <w:lang w:val="uk-UA"/>
                              </w:rPr>
                              <w:t>Зразок оформлення тез доповідей</w:t>
                            </w:r>
                          </w:p>
                          <w:p w:rsidR="00CC7D37" w:rsidRPr="00AD189E" w:rsidRDefault="00CC7D37" w:rsidP="003B2678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jc w:val="right"/>
                              <w:rPr>
                                <w:rFonts w:ascii="Arial" w:hAnsi="Arial" w:cs="Arial"/>
                                <w:b/>
                                <w:bCs/>
                                <w:lang w:val="uk-UA"/>
                              </w:rPr>
                            </w:pPr>
                            <w:r w:rsidRPr="00AD189E">
                              <w:rPr>
                                <w:rFonts w:ascii="Arial" w:hAnsi="Arial" w:cs="Arial"/>
                                <w:b/>
                                <w:bCs/>
                                <w:lang w:val="uk-UA"/>
                              </w:rPr>
                              <w:t xml:space="preserve">Петренко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lang w:val="uk-UA"/>
                              </w:rPr>
                              <w:t>О. П.</w:t>
                            </w:r>
                          </w:p>
                          <w:p w:rsidR="00CC7D37" w:rsidRPr="00AD189E" w:rsidRDefault="00CC7D37" w:rsidP="00E47EB9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jc w:val="right"/>
                              <w:rPr>
                                <w:rFonts w:ascii="Arial" w:hAnsi="Arial" w:cs="Arial"/>
                                <w:i/>
                                <w:iCs/>
                                <w:lang w:val="uk-UA"/>
                              </w:rPr>
                            </w:pPr>
                            <w:r w:rsidRPr="00AD189E">
                              <w:rPr>
                                <w:rFonts w:ascii="Arial" w:hAnsi="Arial" w:cs="Arial"/>
                                <w:i/>
                                <w:iCs/>
                                <w:lang w:val="uk-UA"/>
                              </w:rPr>
                              <w:t>к.е.н., доцент,</w:t>
                            </w:r>
                          </w:p>
                          <w:p w:rsidR="00CC7D37" w:rsidRDefault="00CC7D37" w:rsidP="00E47EB9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jc w:val="right"/>
                              <w:rPr>
                                <w:rFonts w:ascii="Arial" w:hAnsi="Arial" w:cs="Arial"/>
                                <w:i/>
                                <w:iCs/>
                                <w:lang w:val="uk-UA"/>
                              </w:rPr>
                            </w:pPr>
                            <w:r w:rsidRPr="00AD189E">
                              <w:rPr>
                                <w:rFonts w:ascii="Arial" w:hAnsi="Arial" w:cs="Arial"/>
                                <w:i/>
                                <w:iCs/>
                                <w:lang w:val="uk-UA"/>
                              </w:rPr>
                              <w:t>Національний технічний університет України «КПІ імені Ігоря Сікорського»</w:t>
                            </w:r>
                          </w:p>
                          <w:p w:rsidR="00CC7D37" w:rsidRPr="003B2678" w:rsidRDefault="00CC7D37" w:rsidP="003B2678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jc w:val="right"/>
                              <w:rPr>
                                <w:rFonts w:ascii="Arial" w:hAnsi="Arial" w:cs="Arial"/>
                                <w:lang w:val="uk-UA"/>
                              </w:rPr>
                            </w:pPr>
                            <w:r w:rsidRPr="00361828">
                              <w:rPr>
                                <w:rFonts w:ascii="Arial" w:hAnsi="Arial" w:cs="Arial"/>
                                <w:lang w:val="uk-UA"/>
                              </w:rPr>
                              <w:t>ORCID ID</w:t>
                            </w:r>
                          </w:p>
                          <w:p w:rsidR="00CC7D37" w:rsidRDefault="00CC7D37" w:rsidP="003B2678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spacing w:before="240"/>
                              <w:jc w:val="right"/>
                              <w:rPr>
                                <w:rFonts w:ascii="Arial" w:hAnsi="Arial" w:cs="Arial"/>
                                <w:b/>
                                <w:bCs/>
                                <w:lang w:val="uk-UA"/>
                              </w:rPr>
                            </w:pPr>
                            <w:r w:rsidRPr="00AD189E">
                              <w:rPr>
                                <w:rFonts w:ascii="Arial" w:hAnsi="Arial" w:cs="Arial"/>
                                <w:b/>
                                <w:bCs/>
                                <w:lang w:val="uk-UA"/>
                              </w:rPr>
                              <w:t>Василенко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lang w:val="uk-UA"/>
                              </w:rPr>
                              <w:t xml:space="preserve"> Д. А.</w:t>
                            </w:r>
                          </w:p>
                          <w:p w:rsidR="00CC7D37" w:rsidRPr="00AD189E" w:rsidRDefault="00CC7D37" w:rsidP="001F4B75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jc w:val="right"/>
                              <w:rPr>
                                <w:rFonts w:ascii="Arial" w:hAnsi="Arial" w:cs="Arial"/>
                                <w:i/>
                                <w:iCs/>
                                <w:lang w:val="uk-UA"/>
                              </w:rPr>
                            </w:pPr>
                            <w:r>
                              <w:rPr>
                                <w:rFonts w:ascii="Arial" w:hAnsi="Arial" w:cs="Arial"/>
                                <w:i/>
                                <w:iCs/>
                                <w:lang w:val="uk-UA"/>
                              </w:rPr>
                              <w:t>студент гр. УП-51, ФММ</w:t>
                            </w:r>
                            <w:r w:rsidRPr="00AD189E">
                              <w:rPr>
                                <w:rFonts w:ascii="Arial" w:hAnsi="Arial" w:cs="Arial"/>
                                <w:i/>
                                <w:iCs/>
                                <w:lang w:val="uk-UA"/>
                              </w:rPr>
                              <w:t>,</w:t>
                            </w:r>
                          </w:p>
                          <w:p w:rsidR="00CC7D37" w:rsidRDefault="00CC7D37" w:rsidP="001F4B75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jc w:val="right"/>
                              <w:rPr>
                                <w:rFonts w:ascii="Arial" w:hAnsi="Arial" w:cs="Arial"/>
                                <w:i/>
                                <w:iCs/>
                                <w:lang w:val="uk-UA"/>
                              </w:rPr>
                            </w:pPr>
                            <w:r w:rsidRPr="00AD189E">
                              <w:rPr>
                                <w:rFonts w:ascii="Arial" w:hAnsi="Arial" w:cs="Arial"/>
                                <w:i/>
                                <w:iCs/>
                                <w:lang w:val="uk-UA"/>
                              </w:rPr>
                              <w:t>Національний технічний університет України «КПІ імені Ігоря Сікорського»</w:t>
                            </w:r>
                          </w:p>
                          <w:p w:rsidR="00CC7D37" w:rsidRPr="00AD189E" w:rsidRDefault="00CC7D37" w:rsidP="00E47EB9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lang w:val="uk-UA"/>
                              </w:rPr>
                            </w:pPr>
                          </w:p>
                          <w:p w:rsidR="00CC7D37" w:rsidRPr="00AD189E" w:rsidRDefault="00CC7D37" w:rsidP="00E47EB9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lang w:val="uk-UA"/>
                              </w:rPr>
                            </w:pPr>
                            <w:r w:rsidRPr="00AD189E">
                              <w:rPr>
                                <w:rFonts w:ascii="Arial" w:hAnsi="Arial" w:cs="Arial"/>
                                <w:b/>
                                <w:bCs/>
                                <w:lang w:val="uk-UA"/>
                              </w:rPr>
                              <w:t>ІННОВАЦІЙНО-ІНВЕСТИЦІЙНА ДІЯЛЬНІСТЬ В УКРАЇНІ: ПРОБЛЕМИ ТА ПЕРСПЕКТИВИ</w:t>
                            </w:r>
                          </w:p>
                          <w:p w:rsidR="00CC7D37" w:rsidRPr="008757C6" w:rsidRDefault="00CC7D37" w:rsidP="00E47EB9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lang w:val="uk-UA"/>
                              </w:rPr>
                            </w:pPr>
                          </w:p>
                          <w:p w:rsidR="00CC7D37" w:rsidRPr="003B1AFB" w:rsidRDefault="00CC7D37" w:rsidP="006007EB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ind w:firstLine="426"/>
                              <w:jc w:val="both"/>
                              <w:rPr>
                                <w:rFonts w:ascii="Arial" w:hAnsi="Arial" w:cs="Arial"/>
                                <w:lang w:val="uk-UA"/>
                              </w:rPr>
                            </w:pPr>
                            <w:r w:rsidRPr="003B1AFB">
                              <w:rPr>
                                <w:rFonts w:ascii="Arial" w:hAnsi="Arial" w:cs="Arial"/>
                                <w:lang w:val="uk-UA"/>
                              </w:rPr>
                              <w:t>Сучасний стан економіки України передбачає … (12, вирівнювання по ширині сторінки, відступи до/після 0 пт)</w:t>
                            </w:r>
                          </w:p>
                          <w:p w:rsidR="00CC7D37" w:rsidRPr="003B1AFB" w:rsidRDefault="00CC7D37" w:rsidP="006007EB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ind w:firstLine="426"/>
                              <w:jc w:val="both"/>
                              <w:rPr>
                                <w:rFonts w:ascii="Arial" w:hAnsi="Arial" w:cs="Arial"/>
                                <w:lang w:val="uk-UA"/>
                              </w:rPr>
                            </w:pPr>
                          </w:p>
                          <w:p w:rsidR="00CC7D37" w:rsidRDefault="00CC7D37" w:rsidP="006007EB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ind w:firstLine="426"/>
                              <w:jc w:val="both"/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  <w:lang w:val="uk-UA"/>
                              </w:rPr>
                            </w:pPr>
                            <w:r w:rsidRPr="003B1AFB"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  <w:lang w:val="uk-UA"/>
                              </w:rPr>
                              <w:t>СПИСОК ВИКОРИСТАНИХ ДЖЕРЕЛ</w:t>
                            </w:r>
                          </w:p>
                          <w:p w:rsidR="00CC7D37" w:rsidRDefault="00CC7D37" w:rsidP="006007EB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ind w:firstLine="426"/>
                              <w:jc w:val="both"/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uk-UA"/>
                              </w:rPr>
                            </w:pPr>
                            <w:r w:rsidRPr="00D245FB">
                              <w:rPr>
                                <w:rFonts w:ascii="Arial" w:hAnsi="Arial" w:cs="Arial"/>
                                <w:bCs/>
                                <w:lang w:val="uk-UA"/>
                              </w:rPr>
                              <w:t>Список літератури оформлюється за вимогами ДСТУ 8302:2015</w:t>
                            </w:r>
                            <w:r>
                              <w:rPr>
                                <w:rFonts w:ascii="Arial" w:hAnsi="Arial" w:cs="Arial"/>
                                <w:bCs/>
                                <w:lang w:val="uk-UA"/>
                              </w:rPr>
                              <w:t xml:space="preserve"> </w:t>
                            </w:r>
                            <w:hyperlink r:id="rId11" w:history="1">
                              <w:r w:rsidRPr="007A39AE">
                                <w:rPr>
                                  <w:rStyle w:val="a7"/>
                                  <w:rFonts w:ascii="Arial" w:hAnsi="Arial" w:cs="Arial"/>
                                  <w:sz w:val="20"/>
                                  <w:szCs w:val="20"/>
                                  <w:lang w:val="uk-UA"/>
                                </w:rPr>
                                <w:t>http://lib.znau.edu.ua/jirbis2/images/phocagallery/2017/Pryklady_DSTU_8302_2015.pdf</w:t>
                              </w:r>
                            </w:hyperlink>
                          </w:p>
                          <w:p w:rsidR="00CC7D37" w:rsidRPr="005C0256" w:rsidRDefault="00CC7D37" w:rsidP="005C0256">
                            <w:pPr>
                              <w:pStyle w:val="a6"/>
                              <w:numPr>
                                <w:ilvl w:val="0"/>
                                <w:numId w:val="25"/>
                              </w:numPr>
                              <w:tabs>
                                <w:tab w:val="clear" w:pos="1780"/>
                                <w:tab w:val="left" w:pos="180"/>
                                <w:tab w:val="num" w:pos="360"/>
                              </w:tabs>
                              <w:autoSpaceDE w:val="0"/>
                              <w:autoSpaceDN w:val="0"/>
                              <w:adjustRightInd w:val="0"/>
                              <w:ind w:left="360" w:hanging="180"/>
                              <w:contextualSpacing/>
                              <w:jc w:val="both"/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uk-UA"/>
                              </w:rPr>
                            </w:pPr>
                            <w:r w:rsidRPr="00B8114E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Акмеологічні засади публічного управління /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uk-UA"/>
                              </w:rPr>
                              <w:t xml:space="preserve">   </w:t>
                            </w:r>
                            <w:r w:rsidRPr="00B8114E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Є. І. Ходаківський та ін. Вісник ЖНАЕУ. 2017. № 1, т. 2. С. 45–58. </w:t>
                            </w:r>
                          </w:p>
                          <w:p w:rsidR="00CC7D37" w:rsidRPr="00B8114E" w:rsidRDefault="00CC7D37" w:rsidP="005C0256">
                            <w:pPr>
                              <w:pStyle w:val="a6"/>
                              <w:numPr>
                                <w:ilvl w:val="0"/>
                                <w:numId w:val="25"/>
                              </w:numPr>
                              <w:tabs>
                                <w:tab w:val="clear" w:pos="1780"/>
                                <w:tab w:val="left" w:pos="180"/>
                                <w:tab w:val="num" w:pos="360"/>
                              </w:tabs>
                              <w:autoSpaceDE w:val="0"/>
                              <w:autoSpaceDN w:val="0"/>
                              <w:adjustRightInd w:val="0"/>
                              <w:ind w:left="360" w:hanging="180"/>
                              <w:contextualSpacing/>
                              <w:jc w:val="both"/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uk-UA"/>
                              </w:rPr>
                            </w:pPr>
                            <w:r w:rsidRPr="005C0256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К</w:t>
                            </w:r>
                            <w:r w:rsidRPr="00B8114E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uk-UA"/>
                              </w:rPr>
                              <w:t>ру</w:t>
                            </w:r>
                            <w:r w:rsidRPr="00B8114E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шельницька О. В., Мельничук Д. П. Управління персоналом : навч. посіб. Вид. 2-ге, переробл. і допов. Київ, 2005. 308 с.</w:t>
                            </w:r>
                          </w:p>
                          <w:p w:rsidR="00CC7D37" w:rsidRDefault="00CC7D37" w:rsidP="006007EB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ind w:firstLine="426"/>
                              <w:jc w:val="both"/>
                              <w:rPr>
                                <w:rFonts w:ascii="Arial" w:hAnsi="Arial" w:cs="Arial"/>
                                <w:bCs/>
                                <w:lang w:val="uk-UA"/>
                              </w:rPr>
                            </w:pPr>
                          </w:p>
                          <w:p w:rsidR="00CC7D37" w:rsidRPr="007F4B70" w:rsidRDefault="00CC7D37" w:rsidP="007F4B70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ind w:firstLine="426"/>
                              <w:jc w:val="both"/>
                              <w:rPr>
                                <w:rFonts w:ascii="Arial" w:hAnsi="Arial" w:cs="Arial"/>
                                <w:lang w:val="uk-UA"/>
                              </w:rPr>
                            </w:pP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  <w:p w:rsidR="00CC7D37" w:rsidRPr="00361828" w:rsidRDefault="00CC7D37" w:rsidP="00B540F6">
            <w:pPr>
              <w:pStyle w:val="aa"/>
              <w:tabs>
                <w:tab w:val="left" w:pos="180"/>
              </w:tabs>
              <w:spacing w:after="0"/>
              <w:ind w:left="1080"/>
              <w:jc w:val="both"/>
              <w:rPr>
                <w:rFonts w:ascii="Arial" w:hAnsi="Arial" w:cs="Arial"/>
                <w:b/>
                <w:bCs/>
                <w:lang w:val="uk-UA"/>
              </w:rPr>
            </w:pPr>
            <w:r w:rsidRPr="00361828">
              <w:rPr>
                <w:rFonts w:ascii="Arial" w:hAnsi="Arial" w:cs="Arial"/>
                <w:b/>
                <w:bCs/>
                <w:sz w:val="22"/>
                <w:szCs w:val="22"/>
                <w:lang w:val="uk-UA"/>
              </w:rPr>
              <w:t>АДРЕСА ОРГКОМІТЕТУ:</w:t>
            </w:r>
          </w:p>
          <w:p w:rsidR="00CC7D37" w:rsidRPr="00361828" w:rsidRDefault="00CC7D37" w:rsidP="006007EB">
            <w:pPr>
              <w:ind w:right="252"/>
              <w:jc w:val="both"/>
              <w:rPr>
                <w:rFonts w:ascii="Arial" w:hAnsi="Arial" w:cs="Arial"/>
                <w:lang w:val="uk-UA"/>
              </w:rPr>
            </w:pPr>
            <w:r w:rsidRPr="00361828">
              <w:rPr>
                <w:rFonts w:ascii="Arial" w:hAnsi="Arial" w:cs="Arial"/>
                <w:sz w:val="22"/>
                <w:szCs w:val="22"/>
                <w:lang w:val="uk-UA"/>
              </w:rPr>
              <w:t>Кафедра теоретичної та прикладної економіки КПІ ім. Ігоря Сікорського</w:t>
            </w:r>
          </w:p>
          <w:p w:rsidR="00CC7D37" w:rsidRPr="00361828" w:rsidRDefault="00CC7D37" w:rsidP="00B540F6">
            <w:pPr>
              <w:ind w:right="252"/>
              <w:jc w:val="both"/>
              <w:rPr>
                <w:rFonts w:ascii="Arial" w:hAnsi="Arial" w:cs="Arial"/>
                <w:lang w:val="uk-UA"/>
              </w:rPr>
            </w:pPr>
            <w:r w:rsidRPr="00361828">
              <w:rPr>
                <w:rFonts w:ascii="Arial" w:hAnsi="Arial" w:cs="Arial"/>
                <w:sz w:val="22"/>
                <w:szCs w:val="22"/>
                <w:lang w:val="uk-UA"/>
              </w:rPr>
              <w:t>вул. Політехнічна,12, корп. 17, кімн. 216.</w:t>
            </w:r>
          </w:p>
          <w:p w:rsidR="00CC7D37" w:rsidRPr="00361828" w:rsidRDefault="00CC7D37" w:rsidP="001F4B75">
            <w:pPr>
              <w:ind w:right="252"/>
              <w:rPr>
                <w:rFonts w:ascii="Arial" w:hAnsi="Arial" w:cs="Arial"/>
                <w:lang w:val="uk-UA"/>
              </w:rPr>
            </w:pPr>
            <w:r w:rsidRPr="00361828">
              <w:rPr>
                <w:rFonts w:ascii="Arial" w:hAnsi="Arial" w:cs="Arial"/>
                <w:sz w:val="22"/>
                <w:szCs w:val="22"/>
                <w:lang w:val="uk-UA"/>
              </w:rPr>
              <w:t>м. Київ, Україна, 03056</w:t>
            </w:r>
          </w:p>
          <w:p w:rsidR="00CC7D37" w:rsidRPr="00361828" w:rsidRDefault="00CC7D37" w:rsidP="00D245FB">
            <w:pPr>
              <w:ind w:right="252"/>
              <w:jc w:val="both"/>
              <w:rPr>
                <w:rFonts w:ascii="Arial" w:hAnsi="Arial" w:cs="Arial"/>
                <w:b/>
                <w:bCs/>
                <w:lang w:val="uk-UA"/>
              </w:rPr>
            </w:pPr>
            <w:r w:rsidRPr="00361828">
              <w:rPr>
                <w:rFonts w:ascii="Arial" w:hAnsi="Arial" w:cs="Arial"/>
                <w:b/>
                <w:bCs/>
                <w:sz w:val="22"/>
                <w:szCs w:val="22"/>
                <w:lang w:val="uk-UA"/>
              </w:rPr>
              <w:t>Контакти:</w:t>
            </w:r>
            <w:r w:rsidRPr="00361828">
              <w:rPr>
                <w:rFonts w:ascii="Arial" w:hAnsi="Arial" w:cs="Arial"/>
                <w:sz w:val="22"/>
                <w:szCs w:val="22"/>
                <w:lang w:val="uk-UA"/>
              </w:rPr>
              <w:t>(044) 204-</w:t>
            </w:r>
            <w:r>
              <w:rPr>
                <w:rFonts w:ascii="Arial" w:hAnsi="Arial" w:cs="Arial"/>
                <w:sz w:val="22"/>
                <w:szCs w:val="22"/>
                <w:lang w:val="uk-UA"/>
              </w:rPr>
              <w:t>98</w:t>
            </w:r>
            <w:r w:rsidRPr="00361828">
              <w:rPr>
                <w:rFonts w:ascii="Arial" w:hAnsi="Arial" w:cs="Arial"/>
                <w:sz w:val="22"/>
                <w:szCs w:val="22"/>
                <w:lang w:val="uk-UA"/>
              </w:rPr>
              <w:t>-</w:t>
            </w:r>
            <w:r>
              <w:rPr>
                <w:rFonts w:ascii="Arial" w:hAnsi="Arial" w:cs="Arial"/>
                <w:sz w:val="22"/>
                <w:szCs w:val="22"/>
                <w:lang w:val="uk-UA"/>
              </w:rPr>
              <w:t>63, 204-85-07</w:t>
            </w:r>
          </w:p>
        </w:tc>
      </w:tr>
    </w:tbl>
    <w:p w:rsidR="00CC7D37" w:rsidRPr="00361828" w:rsidRDefault="00CC7D37" w:rsidP="00C40A39">
      <w:pPr>
        <w:spacing w:after="100" w:afterAutospacing="1"/>
        <w:ind w:right="249"/>
        <w:rPr>
          <w:rFonts w:cs="Times New Roman"/>
          <w:lang w:val="uk-UA"/>
        </w:rPr>
        <w:sectPr w:rsidR="00CC7D37" w:rsidRPr="00361828" w:rsidSect="00FE0E3E">
          <w:pgSz w:w="16840" w:h="11900" w:orient="landscape"/>
          <w:pgMar w:top="567" w:right="567" w:bottom="567" w:left="567" w:header="709" w:footer="709" w:gutter="0"/>
          <w:cols w:space="708"/>
          <w:docGrid w:linePitch="360"/>
        </w:sectPr>
      </w:pPr>
    </w:p>
    <w:p w:rsidR="00CC7D37" w:rsidRPr="00361828" w:rsidRDefault="00CC7D37" w:rsidP="00C40A39">
      <w:pPr>
        <w:spacing w:after="100" w:afterAutospacing="1"/>
        <w:ind w:right="249"/>
        <w:rPr>
          <w:rFonts w:cs="Times New Roman"/>
          <w:lang w:val="uk-UA"/>
        </w:rPr>
      </w:pPr>
    </w:p>
    <w:p w:rsidR="00CC7D37" w:rsidRPr="00361828" w:rsidRDefault="00CC7D37" w:rsidP="00F330CE">
      <w:pPr>
        <w:jc w:val="right"/>
        <w:rPr>
          <w:rFonts w:ascii="Arial" w:hAnsi="Arial" w:cs="Arial"/>
          <w:sz w:val="18"/>
          <w:szCs w:val="18"/>
          <w:lang w:val="uk-UA"/>
        </w:rPr>
      </w:pPr>
      <w:r w:rsidRPr="00361828">
        <w:rPr>
          <w:rFonts w:ascii="Arial" w:hAnsi="Arial" w:cs="Arial"/>
          <w:sz w:val="18"/>
          <w:szCs w:val="18"/>
          <w:lang w:val="uk-UA"/>
        </w:rPr>
        <w:t>Додаток 1</w:t>
      </w:r>
    </w:p>
    <w:p w:rsidR="00CC7D37" w:rsidRPr="00361828" w:rsidRDefault="00CC7D37" w:rsidP="00F330CE">
      <w:pPr>
        <w:jc w:val="center"/>
        <w:rPr>
          <w:rFonts w:ascii="Arial" w:hAnsi="Arial" w:cs="Arial"/>
          <w:b/>
          <w:sz w:val="22"/>
          <w:szCs w:val="22"/>
          <w:lang w:val="uk-UA"/>
        </w:rPr>
      </w:pPr>
      <w:r w:rsidRPr="00361828">
        <w:rPr>
          <w:rFonts w:ascii="Arial" w:hAnsi="Arial" w:cs="Arial"/>
          <w:b/>
          <w:sz w:val="22"/>
          <w:szCs w:val="22"/>
          <w:lang w:val="uk-UA"/>
        </w:rPr>
        <w:t>Процес подання тез до оргкомітету</w:t>
      </w:r>
    </w:p>
    <w:p w:rsidR="00CC7D37" w:rsidRPr="00361828" w:rsidRDefault="00CC7D37" w:rsidP="00F330CE">
      <w:pPr>
        <w:jc w:val="center"/>
        <w:rPr>
          <w:rFonts w:ascii="Arial" w:hAnsi="Arial" w:cs="Arial"/>
          <w:sz w:val="22"/>
          <w:szCs w:val="22"/>
          <w:lang w:val="uk-UA"/>
        </w:rPr>
      </w:pPr>
    </w:p>
    <w:p w:rsidR="00CC7D37" w:rsidRPr="00361828" w:rsidRDefault="00CC7D37" w:rsidP="00F330CE">
      <w:pPr>
        <w:rPr>
          <w:rFonts w:ascii="Arial" w:hAnsi="Arial" w:cs="Arial"/>
          <w:b/>
          <w:sz w:val="22"/>
          <w:szCs w:val="22"/>
          <w:lang w:val="uk-UA"/>
        </w:rPr>
      </w:pPr>
      <w:r w:rsidRPr="00361828">
        <w:rPr>
          <w:rFonts w:ascii="Arial" w:hAnsi="Arial" w:cs="Arial"/>
          <w:b/>
          <w:sz w:val="22"/>
          <w:szCs w:val="22"/>
          <w:lang w:val="uk-UA"/>
        </w:rPr>
        <w:t>Для авторів з науковим ступенем та аспірантів:</w:t>
      </w:r>
    </w:p>
    <w:p w:rsidR="00CC7D37" w:rsidRPr="00361828" w:rsidRDefault="00CC7D37" w:rsidP="00F330CE">
      <w:pPr>
        <w:rPr>
          <w:rFonts w:ascii="Arial" w:hAnsi="Arial" w:cs="Arial"/>
          <w:b/>
          <w:sz w:val="22"/>
          <w:szCs w:val="22"/>
          <w:lang w:val="uk-UA"/>
        </w:rPr>
      </w:pPr>
    </w:p>
    <w:p w:rsidR="00CC7D37" w:rsidRPr="000E5F64" w:rsidRDefault="00CC7D37" w:rsidP="000E5F64">
      <w:pPr>
        <w:pStyle w:val="a6"/>
        <w:numPr>
          <w:ilvl w:val="0"/>
          <w:numId w:val="6"/>
        </w:numPr>
        <w:contextualSpacing/>
        <w:jc w:val="both"/>
        <w:rPr>
          <w:rFonts w:ascii="Arial" w:hAnsi="Arial" w:cs="Arial"/>
          <w:color w:val="000000"/>
          <w:sz w:val="22"/>
          <w:szCs w:val="22"/>
          <w:u w:val="single"/>
          <w:lang w:val="uk-UA"/>
        </w:rPr>
      </w:pPr>
      <w:r w:rsidRPr="008E0CD1">
        <w:rPr>
          <w:rFonts w:ascii="Arial" w:hAnsi="Arial" w:cs="Arial"/>
          <w:sz w:val="22"/>
          <w:szCs w:val="22"/>
          <w:lang w:val="uk-UA"/>
        </w:rPr>
        <w:t>Здійснюється реєстрація за посиланням:</w:t>
      </w:r>
      <w:r w:rsidR="000E5F64" w:rsidRPr="000E5F64">
        <w:t xml:space="preserve"> </w:t>
      </w:r>
      <w:hyperlink r:id="rId12" w:history="1">
        <w:r w:rsidR="000E5F64" w:rsidRPr="00CA0972">
          <w:rPr>
            <w:rStyle w:val="a7"/>
            <w:rFonts w:ascii="Arial" w:hAnsi="Arial" w:cs="Arial"/>
            <w:sz w:val="22"/>
            <w:szCs w:val="22"/>
            <w:lang w:val="uk-UA"/>
          </w:rPr>
          <w:t>https://forms.gle/KHHSpGLPd8NNLiGy5</w:t>
        </w:r>
      </w:hyperlink>
      <w:r w:rsidR="000E5F64">
        <w:rPr>
          <w:rFonts w:ascii="Arial" w:hAnsi="Arial" w:cs="Arial"/>
          <w:color w:val="000000"/>
          <w:sz w:val="22"/>
          <w:szCs w:val="22"/>
          <w:u w:val="single"/>
          <w:lang w:val="uk-UA"/>
        </w:rPr>
        <w:t xml:space="preserve"> </w:t>
      </w:r>
      <w:r w:rsidRPr="000E5F64">
        <w:rPr>
          <w:rFonts w:ascii="Arial" w:hAnsi="Arial" w:cs="Arial"/>
          <w:sz w:val="22"/>
          <w:szCs w:val="22"/>
          <w:lang w:val="uk-UA"/>
        </w:rPr>
        <w:t xml:space="preserve">; тези доповіді (tezy_prizvischе) подаються на електронну адресу оргкомітету  </w:t>
      </w:r>
      <w:hyperlink r:id="rId13" w:history="1">
        <w:r w:rsidRPr="000E5F64">
          <w:rPr>
            <w:rStyle w:val="a7"/>
            <w:rFonts w:ascii="Arial" w:hAnsi="Arial" w:cs="Arial"/>
            <w:sz w:val="22"/>
            <w:szCs w:val="22"/>
            <w:lang w:val="uk-UA"/>
          </w:rPr>
          <w:t>conf.dtae@gmail.com</w:t>
        </w:r>
      </w:hyperlink>
      <w:r w:rsidRPr="000E5F64">
        <w:rPr>
          <w:lang w:val="uk-UA"/>
        </w:rPr>
        <w:t xml:space="preserve"> </w:t>
      </w:r>
      <w:r w:rsidRPr="000E5F64">
        <w:rPr>
          <w:rFonts w:ascii="Arial" w:hAnsi="Arial" w:cs="Arial"/>
          <w:color w:val="000000"/>
          <w:sz w:val="22"/>
          <w:szCs w:val="22"/>
          <w:u w:val="single"/>
          <w:lang w:val="uk-UA"/>
        </w:rPr>
        <w:t xml:space="preserve">до 8 грудня 2019 р. </w:t>
      </w:r>
    </w:p>
    <w:p w:rsidR="00CC7D37" w:rsidRPr="00361828" w:rsidRDefault="00CC7D37" w:rsidP="00F330CE">
      <w:pPr>
        <w:pStyle w:val="a6"/>
        <w:numPr>
          <w:ilvl w:val="0"/>
          <w:numId w:val="6"/>
        </w:numPr>
        <w:contextualSpacing/>
        <w:jc w:val="both"/>
        <w:rPr>
          <w:rFonts w:ascii="Arial" w:hAnsi="Arial" w:cs="Arial"/>
          <w:sz w:val="22"/>
          <w:szCs w:val="22"/>
          <w:lang w:val="uk-UA"/>
        </w:rPr>
      </w:pPr>
      <w:r w:rsidRPr="00361828">
        <w:rPr>
          <w:rFonts w:ascii="Arial" w:hAnsi="Arial" w:cs="Arial"/>
          <w:color w:val="000000"/>
          <w:sz w:val="22"/>
          <w:szCs w:val="22"/>
          <w:lang w:val="uk-UA"/>
        </w:rPr>
        <w:t>Після отримання повідомлен</w:t>
      </w:r>
      <w:r>
        <w:rPr>
          <w:rFonts w:ascii="Arial" w:hAnsi="Arial" w:cs="Arial"/>
          <w:color w:val="000000"/>
          <w:sz w:val="22"/>
          <w:szCs w:val="22"/>
          <w:lang w:val="uk-UA"/>
        </w:rPr>
        <w:t>н</w:t>
      </w:r>
      <w:r w:rsidRPr="00361828">
        <w:rPr>
          <w:rFonts w:ascii="Arial" w:hAnsi="Arial" w:cs="Arial"/>
          <w:color w:val="000000"/>
          <w:sz w:val="22"/>
          <w:szCs w:val="22"/>
          <w:lang w:val="uk-UA"/>
        </w:rPr>
        <w:t xml:space="preserve">я про прийняття тез до </w:t>
      </w:r>
      <w:r>
        <w:rPr>
          <w:rFonts w:ascii="Arial" w:hAnsi="Arial" w:cs="Arial"/>
          <w:color w:val="000000"/>
          <w:sz w:val="22"/>
          <w:szCs w:val="22"/>
          <w:lang w:val="uk-UA"/>
        </w:rPr>
        <w:t>публікації</w:t>
      </w:r>
      <w:r w:rsidRPr="00361828">
        <w:rPr>
          <w:rFonts w:ascii="Arial" w:hAnsi="Arial" w:cs="Arial"/>
          <w:color w:val="000000"/>
          <w:sz w:val="22"/>
          <w:szCs w:val="22"/>
          <w:lang w:val="uk-UA"/>
        </w:rPr>
        <w:t xml:space="preserve"> здійснюється </w:t>
      </w:r>
      <w:r w:rsidRPr="00361828">
        <w:rPr>
          <w:rFonts w:ascii="Arial" w:hAnsi="Arial" w:cs="Arial"/>
          <w:sz w:val="22"/>
          <w:szCs w:val="22"/>
          <w:lang w:val="uk-UA"/>
        </w:rPr>
        <w:t>реєстрація, сплата організаційного внеску та електронне подання тез на сайті конференції (</w:t>
      </w:r>
      <w:hyperlink r:id="rId14" w:history="1">
        <w:r w:rsidRPr="00361828">
          <w:rPr>
            <w:rStyle w:val="a7"/>
            <w:rFonts w:ascii="Arial" w:hAnsi="Arial" w:cs="Arial"/>
            <w:sz w:val="22"/>
            <w:szCs w:val="22"/>
            <w:lang w:val="uk-UA"/>
          </w:rPr>
          <w:t>http://ktpe-conf.kpi.ua</w:t>
        </w:r>
      </w:hyperlink>
      <w:r w:rsidRPr="00361828">
        <w:rPr>
          <w:rFonts w:ascii="Arial" w:hAnsi="Arial" w:cs="Arial"/>
          <w:sz w:val="22"/>
          <w:szCs w:val="22"/>
          <w:lang w:val="uk-UA"/>
        </w:rPr>
        <w:t xml:space="preserve">). </w:t>
      </w:r>
      <w:r w:rsidRPr="00361828">
        <w:rPr>
          <w:rFonts w:ascii="Arial" w:hAnsi="Arial" w:cs="Arial"/>
          <w:b/>
          <w:sz w:val="22"/>
          <w:szCs w:val="22"/>
          <w:u w:val="single"/>
          <w:lang w:val="uk-UA"/>
        </w:rPr>
        <w:t>Звертаємо Вашу увагу на те, що розміщення матеріалу авторами на сайті конференції є обов’язковою умовою публікації роботи у Збірнику тез конференції!</w:t>
      </w:r>
    </w:p>
    <w:p w:rsidR="00CC7D37" w:rsidRDefault="00CC7D37" w:rsidP="00F330CE">
      <w:pPr>
        <w:pStyle w:val="a6"/>
        <w:numPr>
          <w:ilvl w:val="0"/>
          <w:numId w:val="6"/>
        </w:numPr>
        <w:contextualSpacing/>
        <w:jc w:val="both"/>
        <w:rPr>
          <w:rFonts w:ascii="Arial" w:hAnsi="Arial" w:cs="Arial"/>
          <w:i/>
          <w:iCs/>
          <w:sz w:val="22"/>
          <w:szCs w:val="22"/>
          <w:lang w:val="uk-UA"/>
        </w:rPr>
      </w:pPr>
      <w:r w:rsidRPr="00361828">
        <w:rPr>
          <w:rFonts w:ascii="Arial" w:hAnsi="Arial" w:cs="Arial"/>
          <w:i/>
          <w:iCs/>
          <w:sz w:val="22"/>
          <w:szCs w:val="22"/>
          <w:lang w:val="uk-UA"/>
        </w:rPr>
        <w:t xml:space="preserve">Сплата організаційного внеску відбувається після прийняття тез до </w:t>
      </w:r>
      <w:r>
        <w:rPr>
          <w:rFonts w:ascii="Arial" w:hAnsi="Arial" w:cs="Arial"/>
          <w:i/>
          <w:iCs/>
          <w:sz w:val="22"/>
          <w:szCs w:val="22"/>
          <w:lang w:val="uk-UA"/>
        </w:rPr>
        <w:t>публікації</w:t>
      </w:r>
      <w:r w:rsidRPr="00361828">
        <w:rPr>
          <w:rFonts w:ascii="Arial" w:hAnsi="Arial" w:cs="Arial"/>
          <w:i/>
          <w:iCs/>
          <w:sz w:val="22"/>
          <w:szCs w:val="22"/>
          <w:lang w:val="uk-UA"/>
        </w:rPr>
        <w:t xml:space="preserve"> (просимо вказувати прізвище автора у призначенні платежу!)</w:t>
      </w:r>
    </w:p>
    <w:p w:rsidR="00CC7D37" w:rsidRDefault="00CC7D37" w:rsidP="002B5488">
      <w:pPr>
        <w:pStyle w:val="a6"/>
        <w:contextualSpacing/>
        <w:jc w:val="both"/>
        <w:rPr>
          <w:rFonts w:ascii="Arial" w:hAnsi="Arial" w:cs="Arial"/>
          <w:i/>
          <w:iCs/>
          <w:sz w:val="22"/>
          <w:szCs w:val="22"/>
          <w:lang w:val="uk-UA"/>
        </w:rPr>
      </w:pPr>
    </w:p>
    <w:p w:rsidR="00CC7D37" w:rsidRPr="00361828" w:rsidRDefault="00CC7D37" w:rsidP="002B5488">
      <w:pPr>
        <w:pStyle w:val="a6"/>
        <w:contextualSpacing/>
        <w:jc w:val="both"/>
        <w:rPr>
          <w:rFonts w:ascii="Arial" w:hAnsi="Arial" w:cs="Arial"/>
          <w:i/>
          <w:iCs/>
          <w:sz w:val="22"/>
          <w:szCs w:val="22"/>
          <w:lang w:val="uk-UA"/>
        </w:rPr>
      </w:pPr>
    </w:p>
    <w:p w:rsidR="00CC7D37" w:rsidRPr="00361828" w:rsidRDefault="00CC7D37" w:rsidP="00F330CE">
      <w:pPr>
        <w:rPr>
          <w:rFonts w:ascii="Arial" w:hAnsi="Arial" w:cs="Arial"/>
          <w:b/>
          <w:sz w:val="22"/>
          <w:szCs w:val="22"/>
          <w:lang w:val="uk-UA"/>
        </w:rPr>
      </w:pPr>
      <w:r w:rsidRPr="00361828">
        <w:rPr>
          <w:rFonts w:ascii="Arial" w:hAnsi="Arial" w:cs="Arial"/>
          <w:b/>
          <w:sz w:val="22"/>
          <w:szCs w:val="22"/>
          <w:lang w:val="uk-UA"/>
        </w:rPr>
        <w:t>Для студентів:</w:t>
      </w:r>
    </w:p>
    <w:p w:rsidR="00CC7D37" w:rsidRPr="00361828" w:rsidRDefault="00CC7D37" w:rsidP="00F330CE">
      <w:pPr>
        <w:rPr>
          <w:rFonts w:ascii="Arial" w:hAnsi="Arial" w:cs="Arial"/>
          <w:b/>
          <w:sz w:val="22"/>
          <w:szCs w:val="22"/>
          <w:lang w:val="uk-UA"/>
        </w:rPr>
      </w:pPr>
    </w:p>
    <w:p w:rsidR="00CC7D37" w:rsidRPr="000E5F64" w:rsidRDefault="00CC7D37" w:rsidP="00F330CE">
      <w:pPr>
        <w:pStyle w:val="a6"/>
        <w:numPr>
          <w:ilvl w:val="0"/>
          <w:numId w:val="6"/>
        </w:numPr>
        <w:contextualSpacing/>
        <w:jc w:val="both"/>
        <w:rPr>
          <w:rFonts w:ascii="Arial" w:hAnsi="Arial" w:cs="Arial"/>
          <w:color w:val="000000"/>
          <w:sz w:val="22"/>
          <w:szCs w:val="22"/>
          <w:u w:val="single"/>
          <w:lang w:val="uk-UA"/>
        </w:rPr>
      </w:pPr>
      <w:r w:rsidRPr="00361828">
        <w:rPr>
          <w:rFonts w:ascii="Arial" w:hAnsi="Arial" w:cs="Arial"/>
          <w:sz w:val="22"/>
          <w:szCs w:val="22"/>
          <w:lang w:val="uk-UA"/>
        </w:rPr>
        <w:t>Тези доповіді подаються на розгляд науковому керівникові і, за умови позитивного(!) відгуку наукового керівника</w:t>
      </w:r>
      <w:r>
        <w:rPr>
          <w:rFonts w:ascii="Arial" w:hAnsi="Arial" w:cs="Arial"/>
          <w:sz w:val="22"/>
          <w:szCs w:val="22"/>
          <w:lang w:val="uk-UA"/>
        </w:rPr>
        <w:t>,</w:t>
      </w:r>
      <w:r w:rsidRPr="00361828">
        <w:rPr>
          <w:rFonts w:ascii="Arial" w:hAnsi="Arial" w:cs="Arial"/>
          <w:sz w:val="22"/>
          <w:szCs w:val="22"/>
          <w:lang w:val="uk-UA"/>
        </w:rPr>
        <w:t xml:space="preserve"> подаються на електронну адресу оргкомітету </w:t>
      </w:r>
      <w:hyperlink r:id="rId15" w:history="1">
        <w:r w:rsidRPr="00361828">
          <w:rPr>
            <w:rStyle w:val="a7"/>
            <w:rFonts w:ascii="Arial" w:hAnsi="Arial" w:cs="Arial"/>
            <w:sz w:val="22"/>
            <w:szCs w:val="22"/>
            <w:lang w:val="uk-UA"/>
          </w:rPr>
          <w:t>conf.dtae@gmail.com</w:t>
        </w:r>
      </w:hyperlink>
      <w:r>
        <w:rPr>
          <w:lang w:val="uk-UA"/>
        </w:rPr>
        <w:t xml:space="preserve"> </w:t>
      </w:r>
      <w:r w:rsidRPr="008E0CD1">
        <w:rPr>
          <w:rFonts w:ascii="Arial" w:hAnsi="Arial" w:cs="Arial"/>
          <w:color w:val="000000"/>
          <w:sz w:val="22"/>
          <w:szCs w:val="22"/>
          <w:u w:val="single"/>
          <w:lang w:val="uk-UA"/>
        </w:rPr>
        <w:t>до 8 грудня 2019 р.,</w:t>
      </w:r>
      <w:r w:rsidRPr="008E0CD1">
        <w:rPr>
          <w:rFonts w:ascii="Arial" w:hAnsi="Arial" w:cs="Arial"/>
          <w:color w:val="000000"/>
          <w:sz w:val="22"/>
          <w:szCs w:val="22"/>
          <w:lang w:val="uk-UA"/>
        </w:rPr>
        <w:t xml:space="preserve">одночасно </w:t>
      </w:r>
      <w:r w:rsidRPr="008E0CD1">
        <w:rPr>
          <w:rFonts w:ascii="Arial" w:hAnsi="Arial" w:cs="Arial"/>
          <w:sz w:val="22"/>
          <w:szCs w:val="22"/>
          <w:lang w:val="uk-UA"/>
        </w:rPr>
        <w:t>здійснюється обов’язкова реєстрація за посилання</w:t>
      </w:r>
      <w:r>
        <w:rPr>
          <w:rFonts w:ascii="Arial" w:hAnsi="Arial" w:cs="Arial"/>
          <w:sz w:val="22"/>
          <w:szCs w:val="22"/>
          <w:lang w:val="uk-UA"/>
        </w:rPr>
        <w:t xml:space="preserve">м: </w:t>
      </w:r>
      <w:hyperlink r:id="rId16" w:history="1">
        <w:r w:rsidR="000E5F64" w:rsidRPr="00CA0972">
          <w:rPr>
            <w:rStyle w:val="a7"/>
            <w:rFonts w:ascii="Arial" w:hAnsi="Arial" w:cs="Arial"/>
            <w:sz w:val="22"/>
            <w:szCs w:val="22"/>
            <w:lang w:val="uk-UA"/>
          </w:rPr>
          <w:t>https://forms.gle/KHHSpGLPd8NNLiGy5</w:t>
        </w:r>
      </w:hyperlink>
    </w:p>
    <w:p w:rsidR="000E5F64" w:rsidRPr="00361828" w:rsidRDefault="000E5F64" w:rsidP="000E5F64">
      <w:pPr>
        <w:pStyle w:val="a6"/>
        <w:contextualSpacing/>
        <w:jc w:val="both"/>
        <w:rPr>
          <w:rFonts w:ascii="Arial" w:hAnsi="Arial" w:cs="Arial"/>
          <w:color w:val="000000"/>
          <w:sz w:val="22"/>
          <w:szCs w:val="22"/>
          <w:u w:val="single"/>
          <w:lang w:val="uk-UA"/>
        </w:rPr>
      </w:pPr>
    </w:p>
    <w:p w:rsidR="00CC7D37" w:rsidRPr="00361828" w:rsidRDefault="00CC7D37" w:rsidP="00F330CE">
      <w:pPr>
        <w:pStyle w:val="a6"/>
        <w:numPr>
          <w:ilvl w:val="0"/>
          <w:numId w:val="6"/>
        </w:numPr>
        <w:contextualSpacing/>
        <w:jc w:val="both"/>
        <w:rPr>
          <w:rFonts w:ascii="Arial" w:hAnsi="Arial" w:cs="Arial"/>
          <w:sz w:val="22"/>
          <w:szCs w:val="22"/>
          <w:lang w:val="uk-UA"/>
        </w:rPr>
      </w:pPr>
      <w:r w:rsidRPr="00361828">
        <w:rPr>
          <w:rFonts w:ascii="Arial" w:hAnsi="Arial" w:cs="Arial"/>
          <w:color w:val="000000"/>
          <w:sz w:val="22"/>
          <w:szCs w:val="22"/>
          <w:lang w:val="uk-UA"/>
        </w:rPr>
        <w:t>Після отримання повідомлен</w:t>
      </w:r>
      <w:r>
        <w:rPr>
          <w:rFonts w:ascii="Arial" w:hAnsi="Arial" w:cs="Arial"/>
          <w:color w:val="000000"/>
          <w:sz w:val="22"/>
          <w:szCs w:val="22"/>
          <w:lang w:val="uk-UA"/>
        </w:rPr>
        <w:t>н</w:t>
      </w:r>
      <w:r w:rsidRPr="00361828">
        <w:rPr>
          <w:rFonts w:ascii="Arial" w:hAnsi="Arial" w:cs="Arial"/>
          <w:color w:val="000000"/>
          <w:sz w:val="22"/>
          <w:szCs w:val="22"/>
          <w:lang w:val="uk-UA"/>
        </w:rPr>
        <w:t xml:space="preserve">я про прийняття тез до друку здійснюється </w:t>
      </w:r>
      <w:r w:rsidRPr="00361828">
        <w:rPr>
          <w:rFonts w:ascii="Arial" w:hAnsi="Arial" w:cs="Arial"/>
          <w:sz w:val="22"/>
          <w:szCs w:val="22"/>
          <w:lang w:val="uk-UA"/>
        </w:rPr>
        <w:t>реєстрація, та електронне подання тез на сайті конференції (</w:t>
      </w:r>
      <w:hyperlink r:id="rId17" w:history="1">
        <w:r w:rsidRPr="00361828">
          <w:rPr>
            <w:rStyle w:val="a7"/>
            <w:rFonts w:ascii="Arial" w:hAnsi="Arial" w:cs="Arial"/>
            <w:sz w:val="22"/>
            <w:szCs w:val="22"/>
            <w:lang w:val="uk-UA"/>
          </w:rPr>
          <w:t>http://ktpe-conf.kpi.ua</w:t>
        </w:r>
      </w:hyperlink>
      <w:r w:rsidRPr="00361828">
        <w:rPr>
          <w:rFonts w:ascii="Arial" w:hAnsi="Arial" w:cs="Arial"/>
          <w:sz w:val="22"/>
          <w:szCs w:val="22"/>
          <w:lang w:val="uk-UA"/>
        </w:rPr>
        <w:t xml:space="preserve">). </w:t>
      </w:r>
      <w:r w:rsidRPr="00361828">
        <w:rPr>
          <w:rFonts w:ascii="Arial" w:hAnsi="Arial" w:cs="Arial"/>
          <w:b/>
          <w:sz w:val="22"/>
          <w:szCs w:val="22"/>
          <w:u w:val="single"/>
          <w:lang w:val="uk-UA"/>
        </w:rPr>
        <w:t>Звертаємо Вашу увагу на те, що розміщення матеріалу авторами на сайті конференції є обов’язковою умовою публікації роботи у Збірнику тез конференції!</w:t>
      </w:r>
    </w:p>
    <w:p w:rsidR="00CC7D37" w:rsidRPr="00361828" w:rsidRDefault="00CC7D37" w:rsidP="00120734">
      <w:pPr>
        <w:jc w:val="right"/>
        <w:rPr>
          <w:rFonts w:cs="Times New Roman"/>
          <w:lang w:val="uk-UA"/>
        </w:rPr>
        <w:sectPr w:rsidR="00CC7D37" w:rsidRPr="00361828" w:rsidSect="00F330CE">
          <w:pgSz w:w="11900" w:h="16840"/>
          <w:pgMar w:top="567" w:right="567" w:bottom="567" w:left="567" w:header="709" w:footer="709" w:gutter="0"/>
          <w:cols w:space="708"/>
          <w:docGrid w:linePitch="360"/>
        </w:sectPr>
      </w:pPr>
    </w:p>
    <w:p w:rsidR="00CC7D37" w:rsidRPr="00361828" w:rsidRDefault="00CC7D37" w:rsidP="00120734">
      <w:pPr>
        <w:jc w:val="right"/>
        <w:rPr>
          <w:rFonts w:ascii="Arial" w:hAnsi="Arial" w:cs="Arial"/>
          <w:sz w:val="18"/>
          <w:szCs w:val="18"/>
          <w:lang w:val="uk-UA"/>
        </w:rPr>
      </w:pPr>
      <w:r w:rsidRPr="00361828">
        <w:rPr>
          <w:rFonts w:ascii="Arial" w:hAnsi="Arial" w:cs="Arial"/>
          <w:sz w:val="18"/>
          <w:szCs w:val="18"/>
          <w:lang w:val="uk-UA"/>
        </w:rPr>
        <w:lastRenderedPageBreak/>
        <w:t>Додаток 2</w:t>
      </w:r>
    </w:p>
    <w:p w:rsidR="00CC7D37" w:rsidRPr="00361828" w:rsidRDefault="00CC7D37" w:rsidP="00120734">
      <w:pPr>
        <w:jc w:val="center"/>
        <w:rPr>
          <w:rFonts w:ascii="Arial" w:hAnsi="Arial" w:cs="Arial"/>
          <w:b/>
          <w:sz w:val="22"/>
          <w:szCs w:val="22"/>
          <w:lang w:val="uk-UA"/>
        </w:rPr>
      </w:pPr>
      <w:r>
        <w:rPr>
          <w:rFonts w:ascii="Arial" w:hAnsi="Arial" w:cs="Arial"/>
          <w:b/>
          <w:sz w:val="22"/>
          <w:szCs w:val="22"/>
          <w:lang w:val="uk-UA"/>
        </w:rPr>
        <w:t>Інструкція</w:t>
      </w:r>
      <w:r w:rsidRPr="00361828">
        <w:rPr>
          <w:rFonts w:ascii="Arial" w:hAnsi="Arial" w:cs="Arial"/>
          <w:b/>
          <w:sz w:val="22"/>
          <w:szCs w:val="22"/>
          <w:lang w:val="uk-UA"/>
        </w:rPr>
        <w:t xml:space="preserve"> до оформлення тез доповіді</w:t>
      </w:r>
    </w:p>
    <w:p w:rsidR="00CC7D37" w:rsidRPr="00361828" w:rsidRDefault="00CC7D37" w:rsidP="00120734">
      <w:pPr>
        <w:jc w:val="center"/>
        <w:rPr>
          <w:rFonts w:ascii="Arial" w:hAnsi="Arial" w:cs="Arial"/>
          <w:b/>
          <w:sz w:val="22"/>
          <w:szCs w:val="22"/>
          <w:lang w:val="uk-UA"/>
        </w:rPr>
      </w:pPr>
    </w:p>
    <w:p w:rsidR="00CC7D37" w:rsidRPr="00361828" w:rsidRDefault="00CC7D37" w:rsidP="001C4087">
      <w:pPr>
        <w:spacing w:before="120"/>
        <w:jc w:val="right"/>
        <w:rPr>
          <w:rFonts w:ascii="Arial" w:hAnsi="Arial" w:cs="Arial"/>
          <w:b/>
          <w:bCs/>
          <w:lang w:val="uk-UA"/>
        </w:rPr>
      </w:pPr>
      <w:r w:rsidRPr="00361828">
        <w:rPr>
          <w:rFonts w:ascii="Arial" w:hAnsi="Arial" w:cs="Arial"/>
          <w:b/>
          <w:bCs/>
          <w:lang w:val="uk-UA"/>
        </w:rPr>
        <w:t>Прізвище І. П. (12 жирн., вирівн. прав.)</w:t>
      </w:r>
    </w:p>
    <w:p w:rsidR="00CC7D37" w:rsidRPr="00361828" w:rsidRDefault="00CC7D37" w:rsidP="001C4087">
      <w:pPr>
        <w:jc w:val="right"/>
        <w:rPr>
          <w:rFonts w:ascii="Arial" w:hAnsi="Arial" w:cs="Arial"/>
          <w:i/>
          <w:lang w:val="uk-UA"/>
        </w:rPr>
      </w:pPr>
      <w:r w:rsidRPr="00361828">
        <w:rPr>
          <w:rFonts w:ascii="Arial" w:hAnsi="Arial" w:cs="Arial"/>
          <w:i/>
          <w:lang w:val="uk-UA"/>
        </w:rPr>
        <w:t>науковий ступінь, вчене звання, посада</w:t>
      </w:r>
    </w:p>
    <w:p w:rsidR="00CC7D37" w:rsidRPr="00361828" w:rsidRDefault="00CC7D37" w:rsidP="001C4087">
      <w:pPr>
        <w:jc w:val="right"/>
        <w:rPr>
          <w:rFonts w:ascii="Arial" w:hAnsi="Arial" w:cs="Arial"/>
          <w:i/>
          <w:lang w:val="uk-UA"/>
        </w:rPr>
      </w:pPr>
      <w:r w:rsidRPr="00361828">
        <w:rPr>
          <w:rFonts w:ascii="Arial" w:hAnsi="Arial" w:cs="Arial"/>
          <w:i/>
          <w:lang w:val="uk-UA"/>
        </w:rPr>
        <w:t xml:space="preserve">місце роботи: назва установи </w:t>
      </w:r>
      <w:r w:rsidRPr="00361828">
        <w:rPr>
          <w:rFonts w:ascii="Arial" w:hAnsi="Arial" w:cs="Arial"/>
          <w:i/>
          <w:color w:val="595959"/>
          <w:lang w:val="uk-UA"/>
        </w:rPr>
        <w:t>(у називному відмінку)</w:t>
      </w:r>
    </w:p>
    <w:p w:rsidR="00CC7D37" w:rsidRPr="00361828" w:rsidRDefault="00CC7D37" w:rsidP="001C4087">
      <w:pPr>
        <w:jc w:val="right"/>
        <w:rPr>
          <w:rFonts w:ascii="Arial" w:hAnsi="Arial" w:cs="Arial"/>
          <w:i/>
          <w:lang w:val="uk-UA"/>
        </w:rPr>
      </w:pPr>
      <w:r w:rsidRPr="00361828">
        <w:rPr>
          <w:rFonts w:ascii="Arial" w:hAnsi="Arial" w:cs="Arial"/>
          <w:i/>
          <w:iCs/>
          <w:lang w:val="uk-UA"/>
        </w:rPr>
        <w:t>(12 курсивн., вирівн. прав.)</w:t>
      </w:r>
    </w:p>
    <w:p w:rsidR="00CC7D37" w:rsidRPr="003B2678" w:rsidRDefault="00CC7D37" w:rsidP="003B2678">
      <w:pPr>
        <w:jc w:val="right"/>
        <w:rPr>
          <w:rFonts w:ascii="Arial" w:hAnsi="Arial" w:cs="Arial"/>
          <w:lang w:val="uk-UA"/>
        </w:rPr>
      </w:pPr>
      <w:r w:rsidRPr="00361828">
        <w:rPr>
          <w:rFonts w:ascii="Arial" w:hAnsi="Arial" w:cs="Arial"/>
          <w:lang w:val="uk-UA"/>
        </w:rPr>
        <w:t xml:space="preserve">ORCID ID </w:t>
      </w:r>
    </w:p>
    <w:p w:rsidR="00CC7D37" w:rsidRPr="00361828" w:rsidRDefault="00CC7D37" w:rsidP="008B1354">
      <w:pPr>
        <w:spacing w:before="240"/>
        <w:jc w:val="right"/>
        <w:rPr>
          <w:rFonts w:ascii="Arial" w:hAnsi="Arial" w:cs="Arial"/>
          <w:lang w:val="uk-UA"/>
        </w:rPr>
      </w:pPr>
      <w:r w:rsidRPr="00361828">
        <w:rPr>
          <w:rFonts w:ascii="Arial" w:hAnsi="Arial" w:cs="Arial"/>
          <w:b/>
          <w:bCs/>
          <w:lang w:val="uk-UA"/>
        </w:rPr>
        <w:t>Прізвище І. П.</w:t>
      </w:r>
      <w:r w:rsidRPr="00361828">
        <w:rPr>
          <w:rFonts w:ascii="Arial" w:hAnsi="Arial" w:cs="Arial"/>
          <w:color w:val="595959"/>
          <w:lang w:val="uk-UA"/>
        </w:rPr>
        <w:t>(для кожного співавтора)</w:t>
      </w:r>
    </w:p>
    <w:p w:rsidR="00CC7D37" w:rsidRPr="00361828" w:rsidRDefault="00CC7D37" w:rsidP="001C4087">
      <w:pPr>
        <w:jc w:val="right"/>
        <w:rPr>
          <w:rFonts w:ascii="Arial" w:hAnsi="Arial" w:cs="Arial"/>
          <w:b/>
          <w:bCs/>
          <w:lang w:val="uk-UA"/>
        </w:rPr>
      </w:pPr>
      <w:r w:rsidRPr="00361828">
        <w:rPr>
          <w:rFonts w:ascii="Arial" w:hAnsi="Arial" w:cs="Arial"/>
          <w:b/>
          <w:bCs/>
          <w:lang w:val="uk-UA"/>
        </w:rPr>
        <w:t>(12 жирн., вирівн. прав., для наст. автора відступ до - 12 пт., після - 0 пт)</w:t>
      </w:r>
    </w:p>
    <w:p w:rsidR="00CC7D37" w:rsidRPr="00361828" w:rsidRDefault="00CC7D37" w:rsidP="001C4087">
      <w:pPr>
        <w:jc w:val="right"/>
        <w:rPr>
          <w:rFonts w:ascii="Arial" w:hAnsi="Arial" w:cs="Arial"/>
          <w:i/>
          <w:lang w:val="uk-UA"/>
        </w:rPr>
      </w:pPr>
      <w:r w:rsidRPr="00361828">
        <w:rPr>
          <w:rFonts w:ascii="Arial" w:hAnsi="Arial" w:cs="Arial"/>
          <w:i/>
          <w:lang w:val="uk-UA"/>
        </w:rPr>
        <w:t xml:space="preserve">шифр групи, факультет (абревіатура) </w:t>
      </w:r>
      <w:r w:rsidRPr="00361828">
        <w:rPr>
          <w:rFonts w:ascii="Arial" w:hAnsi="Arial" w:cs="Arial"/>
          <w:color w:val="595959"/>
          <w:lang w:val="uk-UA"/>
        </w:rPr>
        <w:t>(для студентів)</w:t>
      </w:r>
    </w:p>
    <w:p w:rsidR="00CC7D37" w:rsidRPr="00361828" w:rsidRDefault="00CC7D37" w:rsidP="001C4087">
      <w:pPr>
        <w:jc w:val="right"/>
        <w:rPr>
          <w:rFonts w:ascii="Arial" w:hAnsi="Arial" w:cs="Arial"/>
          <w:i/>
          <w:lang w:val="uk-UA"/>
        </w:rPr>
      </w:pPr>
      <w:r w:rsidRPr="00361828">
        <w:rPr>
          <w:rFonts w:ascii="Arial" w:hAnsi="Arial" w:cs="Arial"/>
          <w:i/>
          <w:lang w:val="uk-UA"/>
        </w:rPr>
        <w:t xml:space="preserve">місце навчання </w:t>
      </w:r>
      <w:r w:rsidRPr="00361828">
        <w:rPr>
          <w:rFonts w:ascii="Arial" w:hAnsi="Arial" w:cs="Arial"/>
          <w:color w:val="595959"/>
          <w:lang w:val="uk-UA"/>
        </w:rPr>
        <w:t>(для студентів)</w:t>
      </w:r>
      <w:r w:rsidRPr="00361828">
        <w:rPr>
          <w:rFonts w:ascii="Arial" w:hAnsi="Arial" w:cs="Arial"/>
          <w:i/>
          <w:lang w:val="uk-UA"/>
        </w:rPr>
        <w:t xml:space="preserve">: назва установи </w:t>
      </w:r>
      <w:r w:rsidRPr="00361828">
        <w:rPr>
          <w:rFonts w:ascii="Arial" w:hAnsi="Arial" w:cs="Arial"/>
          <w:i/>
          <w:color w:val="595959"/>
          <w:lang w:val="uk-UA"/>
        </w:rPr>
        <w:t>(у називному відмінку)</w:t>
      </w:r>
    </w:p>
    <w:p w:rsidR="00CC7D37" w:rsidRPr="003B2678" w:rsidRDefault="00CC7D37" w:rsidP="003B2678">
      <w:pPr>
        <w:tabs>
          <w:tab w:val="left" w:pos="709"/>
        </w:tabs>
        <w:jc w:val="right"/>
        <w:rPr>
          <w:rFonts w:ascii="Arial" w:hAnsi="Arial" w:cs="Arial"/>
          <w:lang w:val="uk-UA"/>
        </w:rPr>
      </w:pPr>
    </w:p>
    <w:p w:rsidR="00CC7D37" w:rsidRPr="00361828" w:rsidRDefault="00CC7D37" w:rsidP="008B1354">
      <w:pPr>
        <w:spacing w:before="240" w:after="240" w:line="276" w:lineRule="auto"/>
        <w:jc w:val="center"/>
        <w:rPr>
          <w:rFonts w:ascii="Arial" w:hAnsi="Arial" w:cs="Arial"/>
          <w:b/>
          <w:bCs/>
          <w:caps/>
          <w:lang w:val="uk-UA"/>
        </w:rPr>
      </w:pPr>
      <w:r w:rsidRPr="00361828">
        <w:rPr>
          <w:rFonts w:ascii="Arial" w:hAnsi="Arial" w:cs="Arial"/>
          <w:b/>
          <w:bCs/>
          <w:caps/>
          <w:lang w:val="uk-UA"/>
        </w:rPr>
        <w:t>Назва</w:t>
      </w:r>
      <w:r>
        <w:rPr>
          <w:rFonts w:ascii="Arial" w:hAnsi="Arial" w:cs="Arial"/>
          <w:b/>
          <w:bCs/>
          <w:caps/>
          <w:lang w:val="uk-UA"/>
        </w:rPr>
        <w:t xml:space="preserve"> </w:t>
      </w:r>
      <w:r w:rsidRPr="00361828">
        <w:rPr>
          <w:rFonts w:ascii="Arial" w:hAnsi="Arial" w:cs="Arial"/>
          <w:b/>
          <w:bCs/>
          <w:lang w:val="uk-UA"/>
        </w:rPr>
        <w:t>(12 жирн., вирівн. по центру, відступ до/після 12 пт.)</w:t>
      </w:r>
    </w:p>
    <w:p w:rsidR="00CC7D37" w:rsidRPr="00361828" w:rsidRDefault="00CC7D37" w:rsidP="005D24EE">
      <w:pPr>
        <w:autoSpaceDE w:val="0"/>
        <w:ind w:firstLine="851"/>
        <w:jc w:val="both"/>
        <w:rPr>
          <w:rFonts w:ascii="Arial" w:hAnsi="Arial" w:cs="Arial"/>
          <w:lang w:val="uk-UA"/>
        </w:rPr>
      </w:pPr>
      <w:r w:rsidRPr="00905553">
        <w:rPr>
          <w:rFonts w:ascii="Arial" w:hAnsi="Arial" w:cs="Arial"/>
          <w:b/>
          <w:lang w:val="uk-UA"/>
        </w:rPr>
        <w:t xml:space="preserve">Дана інструкція оформлена згідно вимог і може бути використана як </w:t>
      </w:r>
      <w:r w:rsidRPr="00905553">
        <w:rPr>
          <w:rFonts w:ascii="Arial" w:hAnsi="Arial" w:cs="Arial"/>
          <w:b/>
          <w:i/>
          <w:iCs/>
          <w:lang w:val="uk-UA"/>
        </w:rPr>
        <w:t xml:space="preserve">шаблон (з розширенням файлу </w:t>
      </w:r>
      <w:r w:rsidRPr="008757C6">
        <w:rPr>
          <w:rFonts w:ascii="Arial" w:hAnsi="Arial" w:cs="Arial"/>
          <w:b/>
          <w:i/>
          <w:iCs/>
          <w:lang w:val="uk-UA"/>
        </w:rPr>
        <w:t>*</w:t>
      </w:r>
      <w:r w:rsidRPr="00905553">
        <w:rPr>
          <w:rFonts w:ascii="Arial" w:hAnsi="Arial" w:cs="Arial"/>
          <w:b/>
          <w:i/>
          <w:iCs/>
          <w:lang w:val="en-US"/>
        </w:rPr>
        <w:t>do</w:t>
      </w:r>
      <w:r>
        <w:rPr>
          <w:rFonts w:ascii="Arial" w:hAnsi="Arial" w:cs="Arial"/>
          <w:b/>
          <w:i/>
          <w:iCs/>
          <w:lang w:val="uk-UA"/>
        </w:rPr>
        <w:t>с</w:t>
      </w:r>
      <w:r w:rsidRPr="008757C6">
        <w:rPr>
          <w:rFonts w:ascii="Arial" w:hAnsi="Arial" w:cs="Arial"/>
          <w:b/>
          <w:i/>
          <w:iCs/>
          <w:lang w:val="uk-UA"/>
        </w:rPr>
        <w:t xml:space="preserve"> </w:t>
      </w:r>
      <w:r w:rsidRPr="00905553">
        <w:rPr>
          <w:rFonts w:ascii="Arial" w:hAnsi="Arial" w:cs="Arial"/>
          <w:b/>
          <w:i/>
          <w:iCs/>
          <w:lang w:val="uk-UA"/>
        </w:rPr>
        <w:t xml:space="preserve">або </w:t>
      </w:r>
      <w:r w:rsidRPr="008757C6">
        <w:rPr>
          <w:rFonts w:ascii="Arial" w:hAnsi="Arial" w:cs="Arial"/>
          <w:b/>
          <w:i/>
          <w:iCs/>
          <w:lang w:val="uk-UA"/>
        </w:rPr>
        <w:t>*</w:t>
      </w:r>
      <w:r w:rsidRPr="00905553">
        <w:rPr>
          <w:rFonts w:ascii="Arial" w:hAnsi="Arial" w:cs="Arial"/>
          <w:b/>
          <w:i/>
          <w:iCs/>
          <w:lang w:val="en-US"/>
        </w:rPr>
        <w:t>do</w:t>
      </w:r>
      <w:r>
        <w:rPr>
          <w:rFonts w:ascii="Arial" w:hAnsi="Arial" w:cs="Arial"/>
          <w:b/>
          <w:i/>
          <w:iCs/>
          <w:lang w:val="uk-UA"/>
        </w:rPr>
        <w:t>с</w:t>
      </w:r>
      <w:r w:rsidRPr="00905553">
        <w:rPr>
          <w:rFonts w:ascii="Arial" w:hAnsi="Arial" w:cs="Arial"/>
          <w:b/>
          <w:i/>
          <w:iCs/>
          <w:lang w:val="en-US"/>
        </w:rPr>
        <w:t>x</w:t>
      </w:r>
      <w:r w:rsidRPr="00905553">
        <w:rPr>
          <w:rFonts w:ascii="Arial" w:hAnsi="Arial" w:cs="Arial"/>
          <w:b/>
          <w:i/>
          <w:iCs/>
          <w:lang w:val="uk-UA"/>
        </w:rPr>
        <w:t>)</w:t>
      </w:r>
      <w:r w:rsidRPr="00905553">
        <w:rPr>
          <w:rFonts w:ascii="Arial" w:hAnsi="Arial" w:cs="Arial"/>
          <w:b/>
          <w:lang w:val="uk-UA"/>
        </w:rPr>
        <w:t>.</w:t>
      </w:r>
      <w:r w:rsidRPr="00361828">
        <w:rPr>
          <w:rFonts w:ascii="Arial" w:hAnsi="Arial" w:cs="Arial"/>
          <w:lang w:val="uk-UA"/>
        </w:rPr>
        <w:t xml:space="preserve"> Прохання, перед завантаженням файлу на</w:t>
      </w:r>
      <w:r>
        <w:rPr>
          <w:rFonts w:ascii="Arial" w:hAnsi="Arial" w:cs="Arial"/>
          <w:lang w:val="uk-UA"/>
        </w:rPr>
        <w:t xml:space="preserve"> </w:t>
      </w:r>
      <w:r w:rsidRPr="00361828">
        <w:rPr>
          <w:rFonts w:ascii="Arial" w:hAnsi="Arial" w:cs="Arial"/>
          <w:lang w:val="uk-UA"/>
        </w:rPr>
        <w:t xml:space="preserve">сайт конференції, перевірити всі деталі готового рукопису, у тому числі і порядок імен авторів. Переконайтеся, що Вами були вказані </w:t>
      </w:r>
      <w:r>
        <w:rPr>
          <w:rFonts w:ascii="Arial" w:hAnsi="Arial" w:cs="Arial"/>
          <w:lang w:val="uk-UA"/>
        </w:rPr>
        <w:t>правильні дані</w:t>
      </w:r>
      <w:r w:rsidRPr="00361828">
        <w:rPr>
          <w:rFonts w:ascii="Arial" w:hAnsi="Arial" w:cs="Arial"/>
          <w:lang w:val="uk-UA"/>
        </w:rPr>
        <w:t xml:space="preserve">, а сторінки тез не пронумеровані. </w:t>
      </w:r>
    </w:p>
    <w:p w:rsidR="00CC7D37" w:rsidRPr="00361828" w:rsidRDefault="00CC7D37" w:rsidP="005D24EE">
      <w:pPr>
        <w:autoSpaceDE w:val="0"/>
        <w:ind w:firstLine="851"/>
        <w:jc w:val="both"/>
        <w:rPr>
          <w:rFonts w:ascii="Arial" w:hAnsi="Arial" w:cs="Arial"/>
          <w:lang w:val="uk-UA"/>
        </w:rPr>
      </w:pPr>
      <w:r w:rsidRPr="005D24EE">
        <w:rPr>
          <w:rFonts w:ascii="Arial" w:hAnsi="Arial" w:cs="Arial"/>
          <w:b/>
          <w:color w:val="7F7F7F"/>
          <w:lang w:val="uk-UA"/>
        </w:rPr>
        <w:t>Вступна частина (у тексті не виділяється).</w:t>
      </w:r>
      <w:r w:rsidRPr="002B5488">
        <w:rPr>
          <w:rFonts w:ascii="Arial" w:hAnsi="Arial" w:cs="Arial"/>
          <w:lang w:val="uk-UA"/>
        </w:rPr>
        <w:t>У цій частині описується проблема, розгл</w:t>
      </w:r>
      <w:r>
        <w:rPr>
          <w:rFonts w:ascii="Arial" w:hAnsi="Arial" w:cs="Arial"/>
          <w:lang w:val="uk-UA"/>
        </w:rPr>
        <w:t>яду якої присвячене дослідження</w:t>
      </w:r>
      <w:r w:rsidRPr="002B5488">
        <w:rPr>
          <w:rFonts w:ascii="Arial" w:hAnsi="Arial" w:cs="Arial"/>
          <w:lang w:val="uk-UA"/>
        </w:rPr>
        <w:t xml:space="preserve"> у загальному вигляді</w:t>
      </w:r>
      <w:r>
        <w:rPr>
          <w:rFonts w:ascii="Arial" w:hAnsi="Arial" w:cs="Arial"/>
          <w:lang w:val="uk-UA"/>
        </w:rPr>
        <w:t>,</w:t>
      </w:r>
      <w:r w:rsidRPr="002B5488">
        <w:rPr>
          <w:rFonts w:ascii="Arial" w:hAnsi="Arial" w:cs="Arial"/>
          <w:lang w:val="uk-UA"/>
        </w:rPr>
        <w:t xml:space="preserve"> і здійснюється </w:t>
      </w:r>
      <w:r w:rsidRPr="00361828">
        <w:rPr>
          <w:rFonts w:ascii="Arial" w:hAnsi="Arial" w:cs="Arial"/>
          <w:lang w:val="uk-UA"/>
        </w:rPr>
        <w:t>форму</w:t>
      </w:r>
      <w:r>
        <w:rPr>
          <w:rFonts w:ascii="Arial" w:hAnsi="Arial" w:cs="Arial"/>
          <w:lang w:val="uk-UA"/>
        </w:rPr>
        <w:t>лю</w:t>
      </w:r>
      <w:r w:rsidRPr="00361828">
        <w:rPr>
          <w:rFonts w:ascii="Arial" w:hAnsi="Arial" w:cs="Arial"/>
          <w:lang w:val="uk-UA"/>
        </w:rPr>
        <w:t>вання цілей дослідження (постановка завдання).</w:t>
      </w:r>
    </w:p>
    <w:p w:rsidR="00CC7D37" w:rsidRPr="00361828" w:rsidRDefault="00CC7D37" w:rsidP="005D24EE">
      <w:pPr>
        <w:autoSpaceDE w:val="0"/>
        <w:ind w:firstLine="851"/>
        <w:jc w:val="both"/>
        <w:rPr>
          <w:rFonts w:ascii="Arial" w:hAnsi="Arial" w:cs="Arial"/>
          <w:lang w:val="uk-UA"/>
        </w:rPr>
      </w:pPr>
      <w:r w:rsidRPr="005D24EE">
        <w:rPr>
          <w:rFonts w:ascii="Arial" w:hAnsi="Arial" w:cs="Arial"/>
          <w:b/>
          <w:color w:val="7F7F7F"/>
          <w:lang w:val="uk-UA"/>
        </w:rPr>
        <w:t>Результати дослідження (у тексті не виділяється).</w:t>
      </w:r>
      <w:r>
        <w:rPr>
          <w:rFonts w:ascii="Arial" w:hAnsi="Arial" w:cs="Arial"/>
          <w:b/>
          <w:color w:val="7F7F7F"/>
          <w:lang w:val="uk-UA"/>
        </w:rPr>
        <w:t xml:space="preserve"> </w:t>
      </w:r>
      <w:r w:rsidRPr="00361828">
        <w:rPr>
          <w:rFonts w:ascii="Arial" w:hAnsi="Arial" w:cs="Arial"/>
          <w:lang w:val="uk-UA"/>
        </w:rPr>
        <w:t xml:space="preserve">Дана частина містить аналіз та обґрунтування отриманих наукових результатів. </w:t>
      </w:r>
    </w:p>
    <w:p w:rsidR="00CC7D37" w:rsidRPr="00361828" w:rsidRDefault="00CC7D37" w:rsidP="005D24EE">
      <w:pPr>
        <w:pStyle w:val="ad"/>
        <w:suppressAutoHyphens/>
        <w:spacing w:before="0" w:beforeAutospacing="0" w:after="0" w:afterAutospacing="0"/>
        <w:ind w:left="993" w:firstLine="851"/>
        <w:jc w:val="both"/>
        <w:rPr>
          <w:rFonts w:ascii="Arial" w:hAnsi="Arial" w:cs="Arial"/>
          <w:b/>
          <w:bCs/>
          <w:lang w:val="uk-UA"/>
        </w:rPr>
      </w:pPr>
      <w:r w:rsidRPr="00361828">
        <w:rPr>
          <w:rFonts w:ascii="Arial" w:hAnsi="Arial" w:cs="Arial"/>
          <w:b/>
          <w:bCs/>
          <w:lang w:val="uk-UA"/>
        </w:rPr>
        <w:t>Форматування окремих об’єктів</w:t>
      </w:r>
    </w:p>
    <w:p w:rsidR="00CC7D37" w:rsidRPr="00361828" w:rsidRDefault="00CC7D37" w:rsidP="005D24EE">
      <w:pPr>
        <w:pStyle w:val="ad"/>
        <w:spacing w:before="0" w:beforeAutospacing="0" w:after="0" w:afterAutospacing="0"/>
        <w:ind w:firstLine="851"/>
        <w:jc w:val="both"/>
        <w:rPr>
          <w:rFonts w:ascii="Arial" w:hAnsi="Arial" w:cs="Arial"/>
          <w:lang w:val="uk-UA"/>
        </w:rPr>
      </w:pPr>
      <w:r w:rsidRPr="00361828">
        <w:rPr>
          <w:rFonts w:ascii="Arial" w:hAnsi="Arial" w:cs="Arial"/>
          <w:lang w:val="uk-UA"/>
        </w:rPr>
        <w:t xml:space="preserve">Усі ілюстрації, програмні коди </w:t>
      </w:r>
      <w:r>
        <w:rPr>
          <w:rFonts w:ascii="Arial" w:hAnsi="Arial" w:cs="Arial"/>
          <w:lang w:val="uk-UA"/>
        </w:rPr>
        <w:t>і</w:t>
      </w:r>
      <w:r w:rsidRPr="00361828">
        <w:rPr>
          <w:rFonts w:ascii="Arial" w:hAnsi="Arial" w:cs="Arial"/>
          <w:lang w:val="uk-UA"/>
        </w:rPr>
        <w:t xml:space="preserve"> таблиці мають бути розташовані безпосередньо після тексту, де вони згадані вперше, або на наступній сторінці (не наприкінці).</w:t>
      </w:r>
    </w:p>
    <w:p w:rsidR="00CC7D37" w:rsidRPr="00361828" w:rsidRDefault="00CC7D37" w:rsidP="00600B3B">
      <w:pPr>
        <w:pStyle w:val="ad"/>
        <w:suppressAutoHyphens/>
        <w:spacing w:before="0" w:beforeAutospacing="0" w:after="0" w:afterAutospacing="0"/>
        <w:ind w:firstLine="851"/>
        <w:jc w:val="both"/>
        <w:rPr>
          <w:rFonts w:ascii="Arial" w:hAnsi="Arial" w:cs="Arial"/>
          <w:b/>
          <w:bCs/>
          <w:i/>
          <w:iCs/>
          <w:lang w:val="uk-UA"/>
        </w:rPr>
      </w:pPr>
      <w:r w:rsidRPr="00361828">
        <w:rPr>
          <w:rFonts w:ascii="Arial" w:hAnsi="Arial" w:cs="Arial"/>
          <w:b/>
          <w:bCs/>
          <w:i/>
          <w:iCs/>
          <w:lang w:val="uk-UA"/>
        </w:rPr>
        <w:t>Посилання на джерела у тексті</w:t>
      </w:r>
    </w:p>
    <w:p w:rsidR="00CC7D37" w:rsidRPr="00361828" w:rsidRDefault="00CC7D37" w:rsidP="005D24EE">
      <w:pPr>
        <w:pStyle w:val="a6"/>
        <w:numPr>
          <w:ilvl w:val="0"/>
          <w:numId w:val="24"/>
        </w:numPr>
        <w:suppressAutoHyphens/>
        <w:autoSpaceDE w:val="0"/>
        <w:ind w:left="0" w:firstLine="851"/>
        <w:jc w:val="both"/>
        <w:rPr>
          <w:rFonts w:ascii="Arial" w:hAnsi="Arial" w:cs="Arial"/>
          <w:lang w:val="uk-UA"/>
        </w:rPr>
      </w:pPr>
      <w:r w:rsidRPr="00361828">
        <w:rPr>
          <w:rFonts w:ascii="Arial" w:hAnsi="Arial" w:cs="Arial"/>
          <w:lang w:val="uk-UA"/>
        </w:rPr>
        <w:t>посилання на джерела подаються у квадратних дужках, наприклад [10];</w:t>
      </w:r>
    </w:p>
    <w:p w:rsidR="00CC7D37" w:rsidRDefault="00CC7D37" w:rsidP="005D24EE">
      <w:pPr>
        <w:pStyle w:val="a6"/>
        <w:numPr>
          <w:ilvl w:val="0"/>
          <w:numId w:val="24"/>
        </w:numPr>
        <w:suppressAutoHyphens/>
        <w:autoSpaceDE w:val="0"/>
        <w:ind w:left="0" w:firstLine="851"/>
        <w:jc w:val="both"/>
        <w:rPr>
          <w:rFonts w:ascii="Arial" w:hAnsi="Arial" w:cs="Arial"/>
          <w:lang w:val="uk-UA"/>
        </w:rPr>
      </w:pPr>
      <w:r w:rsidRPr="00361828">
        <w:rPr>
          <w:rFonts w:ascii="Arial" w:hAnsi="Arial" w:cs="Arial"/>
          <w:lang w:val="uk-UA"/>
        </w:rPr>
        <w:t xml:space="preserve">сторінки </w:t>
      </w:r>
      <w:r w:rsidRPr="00361828">
        <w:rPr>
          <w:rFonts w:ascii="Arial" w:hAnsi="Arial" w:cs="Arial"/>
          <w:u w:val="single"/>
          <w:lang w:val="uk-UA"/>
        </w:rPr>
        <w:t>відділяються комою</w:t>
      </w:r>
      <w:r w:rsidRPr="00361828">
        <w:rPr>
          <w:rFonts w:ascii="Arial" w:hAnsi="Arial" w:cs="Arial"/>
          <w:lang w:val="uk-UA"/>
        </w:rPr>
        <w:t xml:space="preserve"> [3, с. 35] – 3-є джерело 35-а сторінка;</w:t>
      </w:r>
    </w:p>
    <w:p w:rsidR="00CC7D37" w:rsidRPr="001344D7" w:rsidRDefault="00CC7D37" w:rsidP="001344D7">
      <w:pPr>
        <w:pStyle w:val="a6"/>
        <w:numPr>
          <w:ilvl w:val="0"/>
          <w:numId w:val="24"/>
        </w:numPr>
        <w:suppressAutoHyphens/>
        <w:autoSpaceDE w:val="0"/>
        <w:ind w:left="851" w:firstLine="0"/>
        <w:jc w:val="both"/>
        <w:rPr>
          <w:rFonts w:ascii="Arial" w:hAnsi="Arial" w:cs="Arial"/>
          <w:lang w:val="uk-UA"/>
        </w:rPr>
      </w:pPr>
      <w:r w:rsidRPr="001344D7">
        <w:rPr>
          <w:rFonts w:ascii="Arial" w:hAnsi="Arial" w:cs="Arial"/>
          <w:lang w:val="uk-UA"/>
        </w:rPr>
        <w:t>у разі цитування кількох джерел одночасно, необхідно перерахувати кожен номер окремо, у своїх власних дужках, через кому або тире:  [3], [4], [5], [6] або [3] – [6]</w:t>
      </w:r>
    </w:p>
    <w:p w:rsidR="00CC7D37" w:rsidRPr="00361828" w:rsidRDefault="00CC7D37" w:rsidP="005D24EE">
      <w:pPr>
        <w:pStyle w:val="ad"/>
        <w:suppressAutoHyphens/>
        <w:spacing w:before="0" w:beforeAutospacing="0" w:after="0" w:afterAutospacing="0"/>
        <w:ind w:left="851"/>
        <w:jc w:val="both"/>
        <w:rPr>
          <w:rFonts w:ascii="Arial" w:hAnsi="Arial" w:cs="Arial"/>
          <w:b/>
          <w:bCs/>
          <w:i/>
          <w:iCs/>
          <w:lang w:val="uk-UA"/>
        </w:rPr>
      </w:pPr>
      <w:r w:rsidRPr="00361828">
        <w:rPr>
          <w:rFonts w:ascii="Arial" w:hAnsi="Arial" w:cs="Arial"/>
          <w:b/>
          <w:bCs/>
          <w:i/>
          <w:iCs/>
          <w:lang w:val="uk-UA"/>
        </w:rPr>
        <w:t>Списки</w:t>
      </w:r>
    </w:p>
    <w:p w:rsidR="00CC7D37" w:rsidRPr="00361828" w:rsidRDefault="00CC7D37" w:rsidP="005D24EE">
      <w:pPr>
        <w:ind w:firstLine="851"/>
        <w:jc w:val="both"/>
        <w:rPr>
          <w:rFonts w:ascii="Arial" w:hAnsi="Arial" w:cs="Arial"/>
          <w:lang w:val="uk-UA"/>
        </w:rPr>
      </w:pPr>
      <w:r>
        <w:rPr>
          <w:rFonts w:ascii="Arial" w:hAnsi="Arial" w:cs="Arial"/>
          <w:lang w:val="uk-UA"/>
        </w:rPr>
        <w:t>Списки оформлюються та</w:t>
      </w:r>
      <w:r w:rsidRPr="00361828">
        <w:rPr>
          <w:rFonts w:ascii="Arial" w:hAnsi="Arial" w:cs="Arial"/>
          <w:lang w:val="uk-UA"/>
        </w:rPr>
        <w:t>к:</w:t>
      </w:r>
    </w:p>
    <w:p w:rsidR="00CC7D37" w:rsidRPr="00361828" w:rsidRDefault="00CC7D37" w:rsidP="005D24EE">
      <w:pPr>
        <w:numPr>
          <w:ilvl w:val="0"/>
          <w:numId w:val="14"/>
        </w:numPr>
        <w:suppressAutoHyphens/>
        <w:ind w:left="0" w:firstLine="851"/>
        <w:jc w:val="both"/>
        <w:rPr>
          <w:rFonts w:ascii="Arial" w:hAnsi="Arial" w:cs="Arial"/>
          <w:lang w:val="uk-UA"/>
        </w:rPr>
      </w:pPr>
      <w:r w:rsidRPr="00361828">
        <w:rPr>
          <w:rFonts w:ascii="Arial" w:hAnsi="Arial" w:cs="Arial"/>
          <w:lang w:val="uk-UA"/>
        </w:rPr>
        <w:t>нумеровані – «1.», «1)», «a)», «VI.»;</w:t>
      </w:r>
    </w:p>
    <w:p w:rsidR="00CC7D37" w:rsidRPr="00361828" w:rsidRDefault="00CC7D37" w:rsidP="005D24EE">
      <w:pPr>
        <w:numPr>
          <w:ilvl w:val="0"/>
          <w:numId w:val="14"/>
        </w:numPr>
        <w:suppressAutoHyphens/>
        <w:ind w:left="0" w:firstLine="851"/>
        <w:jc w:val="both"/>
        <w:rPr>
          <w:rFonts w:ascii="Arial" w:hAnsi="Arial" w:cs="Arial"/>
          <w:lang w:val="uk-UA"/>
        </w:rPr>
      </w:pPr>
      <w:r w:rsidRPr="00361828">
        <w:rPr>
          <w:rFonts w:ascii="Arial" w:hAnsi="Arial" w:cs="Arial"/>
          <w:lang w:val="uk-UA"/>
        </w:rPr>
        <w:t>марковані – « – », «•».</w:t>
      </w:r>
    </w:p>
    <w:p w:rsidR="00CC7D37" w:rsidRPr="00361828" w:rsidRDefault="00CC7D37" w:rsidP="005D24EE">
      <w:pPr>
        <w:pStyle w:val="ad"/>
        <w:suppressAutoHyphens/>
        <w:spacing w:before="0" w:beforeAutospacing="0" w:after="0" w:afterAutospacing="0"/>
        <w:ind w:left="851"/>
        <w:jc w:val="both"/>
        <w:rPr>
          <w:rFonts w:ascii="Arial" w:hAnsi="Arial" w:cs="Arial"/>
          <w:b/>
          <w:bCs/>
          <w:i/>
          <w:iCs/>
          <w:lang w:val="uk-UA"/>
        </w:rPr>
      </w:pPr>
      <w:r w:rsidRPr="00361828">
        <w:rPr>
          <w:rFonts w:ascii="Arial" w:hAnsi="Arial" w:cs="Arial"/>
          <w:b/>
          <w:bCs/>
          <w:i/>
          <w:iCs/>
          <w:lang w:val="uk-UA"/>
        </w:rPr>
        <w:t>Формули</w:t>
      </w:r>
    </w:p>
    <w:p w:rsidR="00CC7D37" w:rsidRPr="00361828" w:rsidRDefault="00CC7D37" w:rsidP="005D24EE">
      <w:pPr>
        <w:ind w:firstLine="851"/>
        <w:jc w:val="both"/>
        <w:rPr>
          <w:rFonts w:ascii="Arial" w:hAnsi="Arial" w:cs="Arial"/>
          <w:color w:val="000000"/>
          <w:shd w:val="clear" w:color="auto" w:fill="FFFFFF"/>
          <w:lang w:val="uk-UA"/>
        </w:rPr>
      </w:pPr>
      <w:r w:rsidRPr="00905553">
        <w:rPr>
          <w:rStyle w:val="ac"/>
          <w:rFonts w:ascii="Arial" w:hAnsi="Arial" w:cs="Arial"/>
          <w:b w:val="0"/>
          <w:color w:val="000000"/>
          <w:shd w:val="clear" w:color="auto" w:fill="FFFFFF"/>
          <w:lang w:val="uk-UA"/>
        </w:rPr>
        <w:t xml:space="preserve">Формули </w:t>
      </w:r>
      <w:r>
        <w:rPr>
          <w:rStyle w:val="ac"/>
          <w:rFonts w:ascii="Arial" w:hAnsi="Arial" w:cs="Arial"/>
          <w:b w:val="0"/>
          <w:color w:val="000000"/>
          <w:shd w:val="clear" w:color="auto" w:fill="FFFFFF"/>
          <w:lang w:val="uk-UA"/>
        </w:rPr>
        <w:t>та</w:t>
      </w:r>
      <w:r w:rsidRPr="00361828">
        <w:rPr>
          <w:rFonts w:ascii="Arial" w:hAnsi="Arial" w:cs="Arial"/>
          <w:lang w:val="uk-UA"/>
        </w:rPr>
        <w:t xml:space="preserve"> окремі математичні символи і літери для позначення величин у тексті мають бути набраними в редакторі MS Equation, без обрамлення та заливки</w:t>
      </w:r>
      <w:r w:rsidRPr="00361828">
        <w:rPr>
          <w:rFonts w:ascii="Arial" w:hAnsi="Arial" w:cs="Arial"/>
          <w:color w:val="000000"/>
          <w:shd w:val="clear" w:color="auto" w:fill="FFFFFF"/>
          <w:lang w:val="uk-UA"/>
        </w:rPr>
        <w:t>. Шрифт –</w:t>
      </w:r>
      <w:r w:rsidRPr="00891204">
        <w:rPr>
          <w:rFonts w:ascii="Times New Roman" w:hAnsi="Times New Roman" w:cs="Times New Roman"/>
          <w:color w:val="000000"/>
          <w:shd w:val="clear" w:color="auto" w:fill="FFFFFF"/>
          <w:lang w:val="uk-UA"/>
        </w:rPr>
        <w:t>TimesNewRoman</w:t>
      </w:r>
      <w:r w:rsidRPr="00361828">
        <w:rPr>
          <w:rFonts w:ascii="Arial" w:hAnsi="Arial" w:cs="Arial"/>
          <w:color w:val="000000"/>
          <w:shd w:val="clear" w:color="auto" w:fill="FFFFFF"/>
          <w:lang w:val="uk-UA"/>
        </w:rPr>
        <w:t>12pt, вирівнювання по центру, нумерація – у круглих</w:t>
      </w:r>
      <w:r>
        <w:rPr>
          <w:rFonts w:ascii="Arial" w:hAnsi="Arial" w:cs="Arial"/>
          <w:color w:val="000000"/>
          <w:shd w:val="clear" w:color="auto" w:fill="FFFFFF"/>
          <w:lang w:val="uk-UA"/>
        </w:rPr>
        <w:t xml:space="preserve"> </w:t>
      </w:r>
      <w:r w:rsidRPr="00361828">
        <w:rPr>
          <w:rFonts w:ascii="Arial" w:hAnsi="Arial" w:cs="Arial"/>
          <w:color w:val="000000"/>
          <w:shd w:val="clear" w:color="auto" w:fill="FFFFFF"/>
          <w:lang w:val="uk-UA"/>
        </w:rPr>
        <w:t>дужках, праворуч.</w:t>
      </w:r>
    </w:p>
    <w:p w:rsidR="00CC7D37" w:rsidRPr="00361828" w:rsidRDefault="00CC7D37" w:rsidP="005D24EE">
      <w:pPr>
        <w:ind w:firstLine="851"/>
        <w:jc w:val="right"/>
        <w:rPr>
          <w:rFonts w:ascii="Arial" w:hAnsi="Arial" w:cs="Arial"/>
          <w:lang w:val="uk-UA"/>
        </w:rPr>
      </w:pPr>
      <w:r w:rsidRPr="00361828">
        <w:rPr>
          <w:rFonts w:ascii="Arial" w:hAnsi="Arial" w:cs="Arial"/>
          <w:position w:val="-27"/>
          <w:lang w:val="uk-UA"/>
        </w:rPr>
        <w:object w:dxaOrig="1340" w:dyaOrig="7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6pt;height:39pt" o:ole="" filled="t">
            <v:fill color2="black"/>
            <v:imagedata r:id="rId18" o:title=""/>
          </v:shape>
          <o:OLEObject Type="Embed" ProgID="Msxml2.SAXXMLReader.5.0" ShapeID="_x0000_i1025" DrawAspect="Content" ObjectID="_1635238720" r:id="rId19"/>
        </w:object>
      </w:r>
      <w:r w:rsidRPr="00361828">
        <w:rPr>
          <w:rFonts w:ascii="Arial" w:hAnsi="Arial" w:cs="Arial"/>
          <w:lang w:val="uk-UA"/>
        </w:rPr>
        <w:t xml:space="preserve">, </w:t>
      </w:r>
      <w:r w:rsidRPr="00361828">
        <w:rPr>
          <w:rFonts w:ascii="Arial" w:hAnsi="Arial" w:cs="Arial"/>
          <w:lang w:val="uk-UA"/>
        </w:rPr>
        <w:tab/>
      </w:r>
      <w:r w:rsidRPr="00361828">
        <w:rPr>
          <w:rFonts w:ascii="Arial" w:hAnsi="Arial" w:cs="Arial"/>
          <w:lang w:val="uk-UA"/>
        </w:rPr>
        <w:tab/>
      </w:r>
      <w:r w:rsidRPr="00361828">
        <w:rPr>
          <w:rFonts w:ascii="Arial" w:hAnsi="Arial" w:cs="Arial"/>
          <w:lang w:val="uk-UA"/>
        </w:rPr>
        <w:tab/>
      </w:r>
      <w:r w:rsidRPr="00361828">
        <w:rPr>
          <w:rFonts w:ascii="Arial" w:hAnsi="Arial" w:cs="Arial"/>
          <w:lang w:val="uk-UA"/>
        </w:rPr>
        <w:tab/>
      </w:r>
      <w:r w:rsidRPr="00361828">
        <w:rPr>
          <w:rFonts w:ascii="Arial" w:hAnsi="Arial" w:cs="Arial"/>
          <w:lang w:val="uk-UA"/>
        </w:rPr>
        <w:tab/>
        <w:t>(1)</w:t>
      </w:r>
    </w:p>
    <w:p w:rsidR="00CC7D37" w:rsidRPr="00361828" w:rsidRDefault="00CC7D37" w:rsidP="005D24EE">
      <w:pPr>
        <w:ind w:firstLine="851"/>
        <w:jc w:val="both"/>
        <w:rPr>
          <w:rFonts w:ascii="Arial" w:hAnsi="Arial" w:cs="Arial"/>
          <w:caps/>
          <w:lang w:val="uk-UA"/>
        </w:rPr>
      </w:pPr>
      <w:r w:rsidRPr="00361828">
        <w:rPr>
          <w:rFonts w:ascii="Arial" w:hAnsi="Arial" w:cs="Arial"/>
          <w:lang w:val="uk-UA"/>
        </w:rPr>
        <w:t xml:space="preserve">де </w:t>
      </w:r>
      <w:r w:rsidR="00367E91">
        <w:rPr>
          <w:rFonts w:ascii="Arial" w:hAnsi="Arial" w:cs="Arial"/>
          <w:noProof/>
          <w:position w:val="-1"/>
          <w:lang w:val="uk-UA" w:eastAsia="uk-UA"/>
        </w:rPr>
        <w:drawing>
          <wp:inline distT="0" distB="0" distL="0" distR="0">
            <wp:extent cx="136525" cy="116205"/>
            <wp:effectExtent l="19050" t="0" r="0" b="0"/>
            <wp:docPr id="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525" cy="11620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61828">
        <w:rPr>
          <w:rFonts w:ascii="Arial" w:hAnsi="Arial" w:cs="Arial"/>
          <w:lang w:val="uk-UA"/>
        </w:rPr>
        <w:t xml:space="preserve">– кількість цитувань, </w:t>
      </w:r>
      <w:r w:rsidR="00367E91">
        <w:rPr>
          <w:rFonts w:ascii="Arial" w:hAnsi="Arial" w:cs="Arial"/>
          <w:noProof/>
          <w:position w:val="-6"/>
          <w:lang w:val="uk-UA" w:eastAsia="uk-UA"/>
        </w:rPr>
        <w:drawing>
          <wp:inline distT="0" distB="0" distL="0" distR="0">
            <wp:extent cx="116205" cy="163830"/>
            <wp:effectExtent l="19050" t="0" r="0" b="0"/>
            <wp:docPr id="4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205" cy="16383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61828">
        <w:rPr>
          <w:rFonts w:ascii="Arial" w:hAnsi="Arial" w:cs="Arial"/>
          <w:i/>
          <w:iCs/>
          <w:lang w:val="uk-UA"/>
        </w:rPr>
        <w:t xml:space="preserve"> – </w:t>
      </w:r>
      <w:r w:rsidRPr="00361828">
        <w:rPr>
          <w:rFonts w:ascii="Arial" w:hAnsi="Arial" w:cs="Arial"/>
          <w:lang w:val="uk-UA"/>
        </w:rPr>
        <w:t xml:space="preserve">найбільший індекс ряду </w:t>
      </w:r>
      <w:r w:rsidR="00367E91">
        <w:rPr>
          <w:rFonts w:ascii="Arial" w:hAnsi="Arial" w:cs="Arial"/>
          <w:noProof/>
          <w:position w:val="-3"/>
          <w:lang w:val="uk-UA" w:eastAsia="uk-UA"/>
        </w:rPr>
        <w:drawing>
          <wp:inline distT="0" distB="0" distL="0" distR="0">
            <wp:extent cx="116205" cy="116205"/>
            <wp:effectExtent l="19050" t="0" r="0" b="0"/>
            <wp:docPr id="5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205" cy="11620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61828">
        <w:rPr>
          <w:rFonts w:ascii="Arial" w:hAnsi="Arial" w:cs="Arial"/>
          <w:lang w:val="uk-UA"/>
        </w:rPr>
        <w:t>, такий що</w:t>
      </w:r>
      <w:r w:rsidRPr="00361828">
        <w:rPr>
          <w:rFonts w:ascii="Arial" w:hAnsi="Arial" w:cs="Arial"/>
          <w:lang w:val="uk-UA"/>
        </w:rPr>
        <w:object w:dxaOrig="1140" w:dyaOrig="380">
          <v:shape id="_x0000_i1026" type="#_x0000_t75" style="width:55.5pt;height:19.5pt" o:ole="" filled="t">
            <v:fill color2="black"/>
            <v:imagedata r:id="rId23" o:title=""/>
          </v:shape>
          <o:OLEObject Type="Embed" ProgID="Equation.3" ShapeID="_x0000_i1026" DrawAspect="Content" ObjectID="_1635238721" r:id="rId24"/>
        </w:object>
      </w:r>
    </w:p>
    <w:p w:rsidR="00CC7D37" w:rsidRPr="00361828" w:rsidRDefault="00CC7D37" w:rsidP="005D24EE">
      <w:pPr>
        <w:pStyle w:val="ad"/>
        <w:spacing w:before="0" w:beforeAutospacing="0" w:after="0" w:afterAutospacing="0"/>
        <w:ind w:firstLine="851"/>
        <w:jc w:val="both"/>
        <w:rPr>
          <w:rFonts w:ascii="Arial" w:hAnsi="Arial" w:cs="Arial"/>
          <w:b/>
          <w:bCs/>
          <w:i/>
          <w:iCs/>
          <w:lang w:val="uk-UA"/>
        </w:rPr>
      </w:pPr>
    </w:p>
    <w:p w:rsidR="00CC7D37" w:rsidRPr="00361828" w:rsidRDefault="00CC7D37" w:rsidP="00616817">
      <w:pPr>
        <w:pStyle w:val="ad"/>
        <w:suppressAutoHyphens/>
        <w:spacing w:before="0" w:beforeAutospacing="0" w:after="0" w:afterAutospacing="0"/>
        <w:ind w:left="851"/>
        <w:jc w:val="both"/>
        <w:rPr>
          <w:rFonts w:ascii="Arial" w:hAnsi="Arial" w:cs="Arial"/>
          <w:b/>
          <w:bCs/>
          <w:i/>
          <w:iCs/>
          <w:lang w:val="uk-UA"/>
        </w:rPr>
      </w:pPr>
      <w:r w:rsidRPr="00361828">
        <w:rPr>
          <w:rFonts w:ascii="Arial" w:hAnsi="Arial" w:cs="Arial"/>
          <w:b/>
          <w:bCs/>
          <w:i/>
          <w:iCs/>
          <w:lang w:val="uk-UA"/>
        </w:rPr>
        <w:t>Програмний код</w:t>
      </w:r>
    </w:p>
    <w:p w:rsidR="00CC7D37" w:rsidRPr="00361828" w:rsidRDefault="00CC7D37" w:rsidP="005D24EE">
      <w:pPr>
        <w:ind w:firstLine="851"/>
        <w:jc w:val="both"/>
        <w:rPr>
          <w:rFonts w:ascii="Arial" w:hAnsi="Arial" w:cs="Arial"/>
          <w:lang w:val="uk-UA"/>
        </w:rPr>
      </w:pPr>
      <w:r w:rsidRPr="00361828">
        <w:rPr>
          <w:rFonts w:ascii="Arial" w:hAnsi="Arial" w:cs="Arial"/>
          <w:lang w:val="uk-UA"/>
        </w:rPr>
        <w:t xml:space="preserve">Фрагменти програмного коду необхідно набирати шрифтом </w:t>
      </w:r>
      <w:r w:rsidRPr="00891204">
        <w:rPr>
          <w:rFonts w:ascii="Courier New" w:hAnsi="Courier New" w:cs="Courier New"/>
          <w:lang w:val="uk-UA"/>
        </w:rPr>
        <w:t>Courier New</w:t>
      </w:r>
      <w:r w:rsidRPr="00361828">
        <w:rPr>
          <w:rFonts w:ascii="Arial" w:hAnsi="Arial" w:cs="Arial"/>
          <w:lang w:val="uk-UA"/>
        </w:rPr>
        <w:t>, 9 пт. Перед і після коду необхідно залишити один пустий рядок.</w:t>
      </w:r>
    </w:p>
    <w:p w:rsidR="00CC7D37" w:rsidRPr="00361828" w:rsidRDefault="00CC7D37" w:rsidP="005D24EE">
      <w:pPr>
        <w:ind w:firstLine="851"/>
        <w:jc w:val="both"/>
        <w:rPr>
          <w:rFonts w:ascii="Arial" w:hAnsi="Arial" w:cs="Arial"/>
          <w:lang w:val="uk-UA"/>
        </w:rPr>
      </w:pPr>
    </w:p>
    <w:p w:rsidR="00CC7D37" w:rsidRPr="00616817" w:rsidRDefault="00CC7D37" w:rsidP="005D24EE">
      <w:pPr>
        <w:ind w:firstLine="851"/>
        <w:rPr>
          <w:rFonts w:ascii="Courier New" w:hAnsi="Courier New" w:cs="Courier New"/>
          <w:lang w:val="uk-UA"/>
        </w:rPr>
      </w:pPr>
      <w:r w:rsidRPr="00616817">
        <w:rPr>
          <w:rFonts w:ascii="Courier New" w:hAnsi="Courier New" w:cs="Courier New"/>
          <w:lang w:val="uk-UA"/>
        </w:rPr>
        <w:t>def nicedet(M):</w:t>
      </w:r>
    </w:p>
    <w:p w:rsidR="00CC7D37" w:rsidRPr="00616817" w:rsidRDefault="00CC7D37" w:rsidP="005D24EE">
      <w:pPr>
        <w:ind w:firstLine="851"/>
        <w:rPr>
          <w:rFonts w:ascii="Courier New" w:hAnsi="Courier New" w:cs="Courier New"/>
          <w:lang w:val="uk-UA"/>
        </w:rPr>
      </w:pPr>
      <w:r w:rsidRPr="00616817">
        <w:rPr>
          <w:rFonts w:ascii="Courier New" w:hAnsi="Courier New" w:cs="Courier New"/>
          <w:lang w:val="uk-UA"/>
        </w:rPr>
        <w:t xml:space="preserve">    s="$\\left|\\begin{array}{ccc} "</w:t>
      </w:r>
    </w:p>
    <w:p w:rsidR="00CC7D37" w:rsidRPr="00616817" w:rsidRDefault="00CC7D37" w:rsidP="005D24EE">
      <w:pPr>
        <w:ind w:firstLine="851"/>
        <w:rPr>
          <w:rFonts w:ascii="Courier New" w:hAnsi="Courier New" w:cs="Courier New"/>
          <w:lang w:val="uk-UA"/>
        </w:rPr>
      </w:pPr>
      <w:r w:rsidRPr="00616817">
        <w:rPr>
          <w:rFonts w:ascii="Courier New" w:hAnsi="Courier New" w:cs="Courier New"/>
          <w:lang w:val="uk-UA"/>
        </w:rPr>
        <w:t xml:space="preserve">    for i in     range(M.nrows()):</w:t>
      </w:r>
    </w:p>
    <w:p w:rsidR="00CC7D37" w:rsidRPr="00616817" w:rsidRDefault="00CC7D37" w:rsidP="005D24EE">
      <w:pPr>
        <w:ind w:firstLine="851"/>
        <w:rPr>
          <w:rFonts w:ascii="Courier New" w:hAnsi="Courier New" w:cs="Courier New"/>
          <w:lang w:val="uk-UA"/>
        </w:rPr>
      </w:pPr>
      <w:r w:rsidRPr="00616817">
        <w:rPr>
          <w:rFonts w:ascii="Courier New" w:hAnsi="Courier New" w:cs="Courier New"/>
          <w:lang w:val="uk-UA"/>
        </w:rPr>
        <w:t xml:space="preserve">        for j in range(M.ncols()):</w:t>
      </w:r>
    </w:p>
    <w:p w:rsidR="00CC7D37" w:rsidRPr="00616817" w:rsidRDefault="00CC7D37" w:rsidP="005D24EE">
      <w:pPr>
        <w:ind w:firstLine="851"/>
        <w:rPr>
          <w:rFonts w:ascii="Courier New" w:hAnsi="Courier New" w:cs="Courier New"/>
          <w:lang w:val="uk-UA"/>
        </w:rPr>
      </w:pPr>
      <w:r w:rsidRPr="00616817">
        <w:rPr>
          <w:rFonts w:ascii="Courier New" w:hAnsi="Courier New" w:cs="Courier New"/>
          <w:lang w:val="uk-UA"/>
        </w:rPr>
        <w:t xml:space="preserve">            s=s+" "+latex(M[i,j])</w:t>
      </w:r>
    </w:p>
    <w:p w:rsidR="00CC7D37" w:rsidRPr="00616817" w:rsidRDefault="00CC7D37" w:rsidP="005D24EE">
      <w:pPr>
        <w:ind w:firstLine="851"/>
        <w:rPr>
          <w:rFonts w:ascii="Courier New" w:hAnsi="Courier New" w:cs="Courier New"/>
          <w:lang w:val="uk-UA"/>
        </w:rPr>
      </w:pPr>
      <w:r w:rsidRPr="00616817">
        <w:rPr>
          <w:rFonts w:ascii="Courier New" w:hAnsi="Courier New" w:cs="Courier New"/>
          <w:lang w:val="uk-UA"/>
        </w:rPr>
        <w:t xml:space="preserve">            if j!=M.ncols()-1:</w:t>
      </w:r>
    </w:p>
    <w:p w:rsidR="00CC7D37" w:rsidRPr="00616817" w:rsidRDefault="00CC7D37" w:rsidP="005D24EE">
      <w:pPr>
        <w:ind w:firstLine="851"/>
        <w:rPr>
          <w:rFonts w:ascii="Courier New" w:hAnsi="Courier New" w:cs="Courier New"/>
          <w:lang w:val="uk-UA"/>
        </w:rPr>
      </w:pPr>
      <w:r w:rsidRPr="00616817">
        <w:rPr>
          <w:rFonts w:ascii="Courier New" w:hAnsi="Courier New" w:cs="Courier New"/>
          <w:lang w:val="uk-UA"/>
        </w:rPr>
        <w:t xml:space="preserve">              s=s+"&amp;"</w:t>
      </w:r>
    </w:p>
    <w:p w:rsidR="00CC7D37" w:rsidRDefault="00CC7D37" w:rsidP="005D24EE">
      <w:pPr>
        <w:tabs>
          <w:tab w:val="left" w:pos="1400"/>
          <w:tab w:val="left" w:pos="2100"/>
        </w:tabs>
        <w:ind w:firstLine="851"/>
        <w:rPr>
          <w:rFonts w:ascii="Courier New" w:hAnsi="Courier New" w:cs="Courier New"/>
          <w:lang w:val="uk-UA"/>
        </w:rPr>
      </w:pPr>
      <w:r w:rsidRPr="00616817">
        <w:rPr>
          <w:rFonts w:ascii="Courier New" w:hAnsi="Courier New" w:cs="Courier New"/>
          <w:lang w:val="uk-UA"/>
        </w:rPr>
        <w:t xml:space="preserve">        s=s+"\\\\"</w:t>
      </w:r>
    </w:p>
    <w:p w:rsidR="00CC7D37" w:rsidRPr="00616817" w:rsidRDefault="00CC7D37" w:rsidP="005D24EE">
      <w:pPr>
        <w:tabs>
          <w:tab w:val="left" w:pos="1400"/>
          <w:tab w:val="left" w:pos="2100"/>
        </w:tabs>
        <w:ind w:firstLine="851"/>
        <w:rPr>
          <w:rFonts w:ascii="Courier New" w:hAnsi="Courier New" w:cs="Courier New"/>
          <w:lang w:val="uk-UA"/>
        </w:rPr>
      </w:pPr>
    </w:p>
    <w:p w:rsidR="00CC7D37" w:rsidRPr="00361828" w:rsidRDefault="00CC7D37" w:rsidP="00891204">
      <w:pPr>
        <w:pStyle w:val="ad"/>
        <w:suppressAutoHyphens/>
        <w:spacing w:before="0" w:beforeAutospacing="0" w:after="0" w:afterAutospacing="0"/>
        <w:ind w:left="851"/>
        <w:jc w:val="both"/>
        <w:rPr>
          <w:rFonts w:ascii="Arial" w:hAnsi="Arial" w:cs="Arial"/>
          <w:b/>
          <w:bCs/>
          <w:i/>
          <w:iCs/>
          <w:lang w:val="uk-UA"/>
        </w:rPr>
      </w:pPr>
      <w:r w:rsidRPr="00361828">
        <w:rPr>
          <w:rFonts w:ascii="Arial" w:hAnsi="Arial" w:cs="Arial"/>
          <w:b/>
          <w:bCs/>
          <w:i/>
          <w:iCs/>
          <w:lang w:val="uk-UA"/>
        </w:rPr>
        <w:t>Рисунки</w:t>
      </w:r>
    </w:p>
    <w:p w:rsidR="00CC7D37" w:rsidRPr="00361828" w:rsidRDefault="00CC7D37" w:rsidP="005D24EE">
      <w:pPr>
        <w:ind w:firstLine="851"/>
        <w:jc w:val="both"/>
        <w:rPr>
          <w:rFonts w:ascii="Arial" w:hAnsi="Arial" w:cs="Arial"/>
          <w:lang w:val="uk-UA"/>
        </w:rPr>
      </w:pPr>
      <w:r w:rsidRPr="00361828">
        <w:rPr>
          <w:rFonts w:ascii="Arial" w:hAnsi="Arial" w:cs="Arial"/>
          <w:lang w:val="uk-UA"/>
        </w:rPr>
        <w:t>Ілюстрації (фотографії, креслення, схеми, графіки, карти, скриншот сайту</w:t>
      </w:r>
      <w:r>
        <w:rPr>
          <w:rFonts w:ascii="Arial" w:hAnsi="Arial" w:cs="Arial"/>
          <w:lang w:val="uk-UA"/>
        </w:rPr>
        <w:t xml:space="preserve">), таблиці необхідно подавати </w:t>
      </w:r>
      <w:r w:rsidRPr="00361828">
        <w:rPr>
          <w:rFonts w:ascii="Arial" w:hAnsi="Arial" w:cs="Arial"/>
          <w:lang w:val="uk-UA"/>
        </w:rPr>
        <w:t>безпосередньо після тексту, де вони згадані вперше, або на наступній сторінці. На всі рисунки мають бути посилання в тексті. Ілюстрації позначають словом «Рис.», нумерують послідовно арабськими цифрами, вирівнюють по центру. Назви ілюстрацій розміщують після їхніх номерів. За необхідності ілюстрації доповнюють пояснювальними даними (підрисунковий підпис). Назву рисунка пишуть з великої літери й обов’язково розташовують посередині аркуша під ілюстрацією, курсив. Після назви крапку не ставлять. Якість ілюстрацій повинна забезпечувати їхнє чітке відтворювання. Ілюстрації можуть бути чорно-білими або кольоровими та мати єдиний стиль.</w:t>
      </w:r>
    </w:p>
    <w:p w:rsidR="00CC7D37" w:rsidRPr="00361828" w:rsidRDefault="00CC7D37" w:rsidP="005D24EE">
      <w:pPr>
        <w:ind w:firstLine="851"/>
        <w:jc w:val="both"/>
        <w:rPr>
          <w:rFonts w:ascii="Arial" w:hAnsi="Arial" w:cs="Arial"/>
          <w:lang w:val="uk-UA"/>
        </w:rPr>
      </w:pPr>
      <w:r w:rsidRPr="00361828">
        <w:rPr>
          <w:rFonts w:ascii="Arial" w:hAnsi="Arial" w:cs="Arial"/>
          <w:lang w:val="uk-UA"/>
        </w:rPr>
        <w:t>Перед рисунком і після його підпису необхідно залишити один порожній рядок.</w:t>
      </w:r>
    </w:p>
    <w:p w:rsidR="00CC7D37" w:rsidRPr="00361828" w:rsidRDefault="00CC7D37" w:rsidP="005D24EE">
      <w:pPr>
        <w:ind w:firstLine="851"/>
        <w:jc w:val="both"/>
        <w:rPr>
          <w:rFonts w:ascii="Arial" w:hAnsi="Arial" w:cs="Arial"/>
          <w:lang w:val="uk-UA"/>
        </w:rPr>
      </w:pPr>
    </w:p>
    <w:p w:rsidR="00CC7D37" w:rsidRPr="00361828" w:rsidRDefault="00367E91" w:rsidP="005D24EE">
      <w:pPr>
        <w:ind w:firstLine="851"/>
        <w:jc w:val="center"/>
        <w:rPr>
          <w:rFonts w:ascii="Arial" w:hAnsi="Arial" w:cs="Arial"/>
          <w:i/>
          <w:iCs/>
          <w:lang w:val="uk-UA"/>
        </w:rPr>
      </w:pPr>
      <w:r>
        <w:rPr>
          <w:rFonts w:ascii="Arial" w:hAnsi="Arial" w:cs="Arial"/>
          <w:noProof/>
          <w:lang w:val="uk-UA" w:eastAsia="uk-UA"/>
        </w:rPr>
        <w:drawing>
          <wp:inline distT="0" distB="0" distL="0" distR="0">
            <wp:extent cx="3132455" cy="2094865"/>
            <wp:effectExtent l="19050" t="0" r="0" b="0"/>
            <wp:docPr id="7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2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32455" cy="209486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C7D37" w:rsidRPr="00361828" w:rsidRDefault="00CC7D37" w:rsidP="005D24EE">
      <w:pPr>
        <w:ind w:firstLine="851"/>
        <w:jc w:val="center"/>
        <w:rPr>
          <w:rFonts w:ascii="Arial" w:hAnsi="Arial" w:cs="Arial"/>
          <w:i/>
          <w:iCs/>
          <w:lang w:val="uk-UA"/>
        </w:rPr>
      </w:pPr>
      <w:r w:rsidRPr="00361828">
        <w:rPr>
          <w:rFonts w:ascii="Arial" w:hAnsi="Arial" w:cs="Arial"/>
          <w:i/>
          <w:iCs/>
          <w:lang w:val="uk-UA"/>
        </w:rPr>
        <w:t>Рис. 1. Поверхня похибок нечіткої системи типу Сугено</w:t>
      </w:r>
    </w:p>
    <w:p w:rsidR="00CC7D37" w:rsidRPr="00361828" w:rsidRDefault="00CC7D37" w:rsidP="005D24EE">
      <w:pPr>
        <w:ind w:firstLine="851"/>
        <w:jc w:val="center"/>
        <w:rPr>
          <w:rFonts w:ascii="Arial" w:hAnsi="Arial" w:cs="Arial"/>
          <w:iCs/>
          <w:lang w:val="uk-UA"/>
        </w:rPr>
      </w:pPr>
    </w:p>
    <w:p w:rsidR="00CC7D37" w:rsidRDefault="00CC7D37" w:rsidP="00891204">
      <w:pPr>
        <w:pStyle w:val="ad"/>
        <w:suppressAutoHyphens/>
        <w:spacing w:before="0" w:beforeAutospacing="0" w:after="0" w:afterAutospacing="0"/>
        <w:ind w:left="851"/>
        <w:jc w:val="both"/>
        <w:rPr>
          <w:rFonts w:ascii="Arial" w:hAnsi="Arial" w:cs="Arial"/>
          <w:b/>
          <w:bCs/>
          <w:i/>
          <w:iCs/>
          <w:lang w:val="uk-UA"/>
        </w:rPr>
      </w:pPr>
    </w:p>
    <w:p w:rsidR="00CC7D37" w:rsidRDefault="00CC7D37" w:rsidP="00891204">
      <w:pPr>
        <w:pStyle w:val="ad"/>
        <w:suppressAutoHyphens/>
        <w:spacing w:before="0" w:beforeAutospacing="0" w:after="0" w:afterAutospacing="0"/>
        <w:ind w:left="851"/>
        <w:jc w:val="both"/>
        <w:rPr>
          <w:rFonts w:ascii="Arial" w:hAnsi="Arial" w:cs="Arial"/>
          <w:b/>
          <w:bCs/>
          <w:i/>
          <w:iCs/>
          <w:lang w:val="uk-UA"/>
        </w:rPr>
      </w:pPr>
    </w:p>
    <w:p w:rsidR="00CC7D37" w:rsidRPr="00361828" w:rsidRDefault="00CC7D37" w:rsidP="00891204">
      <w:pPr>
        <w:pStyle w:val="ad"/>
        <w:suppressAutoHyphens/>
        <w:spacing w:before="0" w:beforeAutospacing="0" w:after="0" w:afterAutospacing="0"/>
        <w:ind w:left="851"/>
        <w:jc w:val="both"/>
        <w:rPr>
          <w:rFonts w:ascii="Arial" w:hAnsi="Arial" w:cs="Arial"/>
          <w:b/>
          <w:bCs/>
          <w:i/>
          <w:iCs/>
          <w:lang w:val="uk-UA"/>
        </w:rPr>
      </w:pPr>
      <w:r w:rsidRPr="00361828">
        <w:rPr>
          <w:rFonts w:ascii="Arial" w:hAnsi="Arial" w:cs="Arial"/>
          <w:b/>
          <w:bCs/>
          <w:i/>
          <w:iCs/>
          <w:lang w:val="uk-UA"/>
        </w:rPr>
        <w:t>Таблиці</w:t>
      </w:r>
    </w:p>
    <w:p w:rsidR="00CC7D37" w:rsidRPr="00891204" w:rsidRDefault="00CC7D37" w:rsidP="00891204">
      <w:pPr>
        <w:ind w:firstLine="851"/>
        <w:jc w:val="both"/>
        <w:rPr>
          <w:rFonts w:ascii="Arial" w:hAnsi="Arial" w:cs="Arial"/>
          <w:lang w:val="uk-UA"/>
        </w:rPr>
      </w:pPr>
      <w:r w:rsidRPr="00361828">
        <w:rPr>
          <w:rFonts w:ascii="Arial" w:hAnsi="Arial" w:cs="Arial"/>
          <w:lang w:val="uk-UA"/>
        </w:rPr>
        <w:t>Таблиці нумеруються, вирівнювання по центру, без відступів. Підпис «</w:t>
      </w:r>
      <w:r w:rsidRPr="00361828">
        <w:rPr>
          <w:rFonts w:ascii="Arial" w:hAnsi="Arial" w:cs="Arial"/>
          <w:i/>
          <w:iCs/>
          <w:lang w:val="uk-UA"/>
        </w:rPr>
        <w:t>Таблиця 1</w:t>
      </w:r>
      <w:r w:rsidRPr="00361828">
        <w:rPr>
          <w:rFonts w:ascii="Arial" w:hAnsi="Arial" w:cs="Arial"/>
          <w:lang w:val="uk-UA"/>
        </w:rPr>
        <w:t xml:space="preserve">»: курсив, вирівнювання справа. Формат </w:t>
      </w:r>
      <w:r w:rsidRPr="00361828">
        <w:rPr>
          <w:rFonts w:ascii="Arial" w:hAnsi="Arial" w:cs="Arial"/>
          <w:b/>
          <w:bCs/>
          <w:lang w:val="uk-UA"/>
        </w:rPr>
        <w:t>назви таблиці</w:t>
      </w:r>
      <w:r w:rsidRPr="00361828">
        <w:rPr>
          <w:rFonts w:ascii="Arial" w:hAnsi="Arial" w:cs="Arial"/>
          <w:lang w:val="uk-UA"/>
        </w:rPr>
        <w:t>: вирівнювання по центру, напівжирний, положення – над таблицею. Після таблиці необхідно залишити один порожній рядок.</w:t>
      </w:r>
    </w:p>
    <w:p w:rsidR="00CC7D37" w:rsidRDefault="00CC7D37" w:rsidP="00DB7CFB">
      <w:pPr>
        <w:tabs>
          <w:tab w:val="left" w:pos="8060"/>
          <w:tab w:val="right" w:pos="9349"/>
        </w:tabs>
        <w:autoSpaceDE w:val="0"/>
        <w:ind w:firstLine="851"/>
        <w:rPr>
          <w:rFonts w:ascii="Arial" w:hAnsi="Arial" w:cs="Arial"/>
          <w:i/>
          <w:iCs/>
          <w:lang w:val="uk-UA"/>
        </w:rPr>
      </w:pPr>
      <w:r>
        <w:rPr>
          <w:rFonts w:ascii="Arial" w:hAnsi="Arial" w:cs="Arial"/>
          <w:i/>
          <w:iCs/>
          <w:lang w:val="uk-UA"/>
        </w:rPr>
        <w:tab/>
      </w:r>
    </w:p>
    <w:p w:rsidR="00CC7D37" w:rsidRDefault="00CC7D37" w:rsidP="00DB7CFB">
      <w:pPr>
        <w:tabs>
          <w:tab w:val="left" w:pos="8060"/>
          <w:tab w:val="right" w:pos="9349"/>
        </w:tabs>
        <w:autoSpaceDE w:val="0"/>
        <w:ind w:firstLine="851"/>
        <w:rPr>
          <w:rFonts w:ascii="Arial" w:hAnsi="Arial" w:cs="Arial"/>
          <w:i/>
          <w:iCs/>
          <w:lang w:val="uk-UA"/>
        </w:rPr>
      </w:pPr>
    </w:p>
    <w:p w:rsidR="00CC7D37" w:rsidRDefault="00CC7D37" w:rsidP="00DB7CFB">
      <w:pPr>
        <w:tabs>
          <w:tab w:val="left" w:pos="8060"/>
          <w:tab w:val="right" w:pos="9349"/>
        </w:tabs>
        <w:autoSpaceDE w:val="0"/>
        <w:ind w:firstLine="851"/>
        <w:rPr>
          <w:rFonts w:ascii="Arial" w:hAnsi="Arial" w:cs="Arial"/>
          <w:i/>
          <w:iCs/>
          <w:lang w:val="uk-UA"/>
        </w:rPr>
      </w:pPr>
    </w:p>
    <w:p w:rsidR="00CC7D37" w:rsidRPr="00361828" w:rsidRDefault="00CC7D37" w:rsidP="00DB7CFB">
      <w:pPr>
        <w:tabs>
          <w:tab w:val="left" w:pos="8060"/>
          <w:tab w:val="right" w:pos="9349"/>
        </w:tabs>
        <w:autoSpaceDE w:val="0"/>
        <w:ind w:firstLine="851"/>
        <w:rPr>
          <w:rFonts w:ascii="Arial" w:hAnsi="Arial" w:cs="Arial"/>
          <w:i/>
          <w:iCs/>
          <w:lang w:val="uk-UA"/>
        </w:rPr>
      </w:pPr>
      <w:r>
        <w:rPr>
          <w:rFonts w:ascii="Arial" w:hAnsi="Arial" w:cs="Arial"/>
          <w:i/>
          <w:iCs/>
          <w:lang w:val="uk-UA"/>
        </w:rPr>
        <w:lastRenderedPageBreak/>
        <w:tab/>
      </w:r>
      <w:r w:rsidRPr="00361828">
        <w:rPr>
          <w:rFonts w:ascii="Arial" w:hAnsi="Arial" w:cs="Arial"/>
          <w:i/>
          <w:iCs/>
          <w:lang w:val="uk-UA"/>
        </w:rPr>
        <w:t>Таблиця 1</w:t>
      </w:r>
    </w:p>
    <w:p w:rsidR="00CC7D37" w:rsidRPr="00361828" w:rsidRDefault="00CC7D37" w:rsidP="005D24EE">
      <w:pPr>
        <w:ind w:firstLine="851"/>
        <w:jc w:val="center"/>
        <w:rPr>
          <w:rFonts w:ascii="Arial" w:hAnsi="Arial" w:cs="Arial"/>
          <w:b/>
          <w:bCs/>
          <w:lang w:val="uk-UA"/>
        </w:rPr>
      </w:pPr>
      <w:r w:rsidRPr="00361828">
        <w:rPr>
          <w:rFonts w:ascii="Arial" w:hAnsi="Arial" w:cs="Arial"/>
          <w:b/>
          <w:bCs/>
          <w:lang w:val="uk-UA"/>
        </w:rPr>
        <w:t>Дидактичні можливості використання вебінар орієнтованих платформ</w:t>
      </w:r>
    </w:p>
    <w:tbl>
      <w:tblPr>
        <w:tblW w:w="907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835"/>
        <w:gridCol w:w="6237"/>
      </w:tblGrid>
      <w:tr w:rsidR="00CC7D37" w:rsidRPr="00361828" w:rsidTr="001C4087">
        <w:trPr>
          <w:trHeight w:val="486"/>
        </w:trPr>
        <w:tc>
          <w:tcPr>
            <w:tcW w:w="2835" w:type="dxa"/>
            <w:vAlign w:val="center"/>
          </w:tcPr>
          <w:p w:rsidR="00CC7D37" w:rsidRPr="00361828" w:rsidRDefault="00CC7D37" w:rsidP="00891204">
            <w:pPr>
              <w:snapToGrid w:val="0"/>
              <w:rPr>
                <w:rFonts w:ascii="Arial" w:hAnsi="Arial" w:cs="Arial"/>
                <w:b/>
                <w:lang w:val="uk-UA"/>
              </w:rPr>
            </w:pPr>
            <w:r w:rsidRPr="00361828">
              <w:rPr>
                <w:rFonts w:ascii="Arial" w:hAnsi="Arial" w:cs="Arial"/>
                <w:b/>
                <w:lang w:val="uk-UA"/>
              </w:rPr>
              <w:t>Дидактичні завдання</w:t>
            </w:r>
          </w:p>
        </w:tc>
        <w:tc>
          <w:tcPr>
            <w:tcW w:w="6237" w:type="dxa"/>
            <w:vAlign w:val="center"/>
          </w:tcPr>
          <w:p w:rsidR="00CC7D37" w:rsidRPr="00361828" w:rsidRDefault="00CC7D37" w:rsidP="00891204">
            <w:pPr>
              <w:snapToGrid w:val="0"/>
              <w:rPr>
                <w:rFonts w:ascii="Arial" w:hAnsi="Arial" w:cs="Arial"/>
                <w:b/>
                <w:lang w:val="uk-UA"/>
              </w:rPr>
            </w:pPr>
            <w:r w:rsidRPr="00361828">
              <w:rPr>
                <w:rFonts w:ascii="Arial" w:hAnsi="Arial" w:cs="Arial"/>
                <w:b/>
                <w:lang w:val="uk-UA"/>
              </w:rPr>
              <w:t>Засоби вебінар орієнтованої платформи</w:t>
            </w:r>
          </w:p>
        </w:tc>
      </w:tr>
      <w:tr w:rsidR="00CC7D37" w:rsidRPr="00361828" w:rsidTr="001C4087">
        <w:tc>
          <w:tcPr>
            <w:tcW w:w="2835" w:type="dxa"/>
            <w:vAlign w:val="center"/>
          </w:tcPr>
          <w:p w:rsidR="00CC7D37" w:rsidRPr="00361828" w:rsidRDefault="00CC7D37" w:rsidP="00891204">
            <w:pPr>
              <w:snapToGrid w:val="0"/>
              <w:rPr>
                <w:rFonts w:ascii="Arial" w:hAnsi="Arial" w:cs="Arial"/>
                <w:lang w:val="uk-UA"/>
              </w:rPr>
            </w:pPr>
            <w:r w:rsidRPr="00361828">
              <w:rPr>
                <w:rFonts w:ascii="Arial" w:hAnsi="Arial" w:cs="Arial"/>
                <w:lang w:val="uk-UA"/>
              </w:rPr>
              <w:t>Повідомлення навчальної інформації, ілюстрація пояснень вчителя</w:t>
            </w:r>
          </w:p>
        </w:tc>
        <w:tc>
          <w:tcPr>
            <w:tcW w:w="6237" w:type="dxa"/>
          </w:tcPr>
          <w:p w:rsidR="00CC7D37" w:rsidRPr="00361828" w:rsidRDefault="00CC7D37" w:rsidP="00891204">
            <w:pPr>
              <w:numPr>
                <w:ilvl w:val="0"/>
                <w:numId w:val="13"/>
              </w:numPr>
              <w:tabs>
                <w:tab w:val="clear" w:pos="643"/>
                <w:tab w:val="left" w:pos="459"/>
              </w:tabs>
              <w:suppressAutoHyphens/>
              <w:snapToGrid w:val="0"/>
              <w:ind w:left="0" w:firstLine="34"/>
              <w:jc w:val="both"/>
              <w:rPr>
                <w:rFonts w:ascii="Arial" w:hAnsi="Arial" w:cs="Arial"/>
                <w:lang w:val="uk-UA"/>
              </w:rPr>
            </w:pPr>
            <w:r w:rsidRPr="00361828">
              <w:rPr>
                <w:rFonts w:ascii="Arial" w:hAnsi="Arial" w:cs="Arial"/>
                <w:lang w:val="uk-UA"/>
              </w:rPr>
              <w:t>аудіо-, відеоконференція</w:t>
            </w:r>
          </w:p>
          <w:p w:rsidR="00CC7D37" w:rsidRPr="00361828" w:rsidRDefault="00CC7D37" w:rsidP="00891204">
            <w:pPr>
              <w:numPr>
                <w:ilvl w:val="0"/>
                <w:numId w:val="13"/>
              </w:numPr>
              <w:tabs>
                <w:tab w:val="clear" w:pos="643"/>
                <w:tab w:val="left" w:pos="459"/>
              </w:tabs>
              <w:suppressAutoHyphens/>
              <w:ind w:left="0" w:firstLine="34"/>
              <w:jc w:val="both"/>
              <w:rPr>
                <w:rFonts w:ascii="Arial" w:hAnsi="Arial" w:cs="Arial"/>
                <w:lang w:val="uk-UA"/>
              </w:rPr>
            </w:pPr>
            <w:r w:rsidRPr="00361828">
              <w:rPr>
                <w:rFonts w:ascii="Arial" w:hAnsi="Arial" w:cs="Arial"/>
                <w:lang w:val="uk-UA"/>
              </w:rPr>
              <w:t>електронна дошка</w:t>
            </w:r>
          </w:p>
          <w:p w:rsidR="00CC7D37" w:rsidRPr="00361828" w:rsidRDefault="00CC7D37" w:rsidP="00891204">
            <w:pPr>
              <w:numPr>
                <w:ilvl w:val="0"/>
                <w:numId w:val="13"/>
              </w:numPr>
              <w:tabs>
                <w:tab w:val="clear" w:pos="643"/>
                <w:tab w:val="left" w:pos="459"/>
              </w:tabs>
              <w:suppressAutoHyphens/>
              <w:ind w:left="0" w:firstLine="34"/>
              <w:jc w:val="both"/>
              <w:rPr>
                <w:rFonts w:ascii="Arial" w:hAnsi="Arial" w:cs="Arial"/>
                <w:lang w:val="uk-UA"/>
              </w:rPr>
            </w:pPr>
            <w:r w:rsidRPr="00361828">
              <w:rPr>
                <w:rFonts w:ascii="Arial" w:hAnsi="Arial" w:cs="Arial"/>
                <w:lang w:val="uk-UA"/>
              </w:rPr>
              <w:t>спільне відвідування веб-сайтів</w:t>
            </w:r>
          </w:p>
          <w:p w:rsidR="00CC7D37" w:rsidRPr="00361828" w:rsidRDefault="00CC7D37" w:rsidP="00891204">
            <w:pPr>
              <w:numPr>
                <w:ilvl w:val="0"/>
                <w:numId w:val="7"/>
              </w:numPr>
              <w:tabs>
                <w:tab w:val="clear" w:pos="643"/>
                <w:tab w:val="left" w:pos="72"/>
                <w:tab w:val="left" w:pos="459"/>
              </w:tabs>
              <w:suppressAutoHyphens/>
              <w:ind w:left="0" w:firstLine="34"/>
              <w:jc w:val="both"/>
              <w:rPr>
                <w:rFonts w:ascii="Arial" w:hAnsi="Arial" w:cs="Arial"/>
                <w:lang w:val="uk-UA"/>
              </w:rPr>
            </w:pPr>
            <w:r w:rsidRPr="00361828">
              <w:rPr>
                <w:rFonts w:ascii="Arial" w:hAnsi="Arial" w:cs="Arial"/>
                <w:lang w:val="uk-UA"/>
              </w:rPr>
              <w:t>демонстрація роботи програмного забезпечення</w:t>
            </w:r>
          </w:p>
          <w:p w:rsidR="00CC7D37" w:rsidRPr="00361828" w:rsidRDefault="00CC7D37" w:rsidP="00891204">
            <w:pPr>
              <w:numPr>
                <w:ilvl w:val="0"/>
                <w:numId w:val="11"/>
              </w:numPr>
              <w:tabs>
                <w:tab w:val="clear" w:pos="643"/>
                <w:tab w:val="left" w:pos="72"/>
                <w:tab w:val="left" w:pos="459"/>
              </w:tabs>
              <w:suppressAutoHyphens/>
              <w:ind w:left="0" w:firstLine="34"/>
              <w:jc w:val="both"/>
              <w:rPr>
                <w:rFonts w:ascii="Arial" w:hAnsi="Arial" w:cs="Arial"/>
                <w:lang w:val="uk-UA"/>
              </w:rPr>
            </w:pPr>
            <w:r w:rsidRPr="00361828">
              <w:rPr>
                <w:rFonts w:ascii="Arial" w:hAnsi="Arial" w:cs="Arial"/>
                <w:lang w:val="uk-UA"/>
              </w:rPr>
              <w:t>демонстрація презентацій і файлів різноманітних форматів</w:t>
            </w:r>
          </w:p>
        </w:tc>
      </w:tr>
      <w:tr w:rsidR="00CC7D37" w:rsidRPr="00361828" w:rsidTr="001C4087">
        <w:tc>
          <w:tcPr>
            <w:tcW w:w="2835" w:type="dxa"/>
            <w:vAlign w:val="center"/>
          </w:tcPr>
          <w:p w:rsidR="00CC7D37" w:rsidRPr="00361828" w:rsidRDefault="00CC7D37" w:rsidP="00891204">
            <w:pPr>
              <w:snapToGrid w:val="0"/>
              <w:rPr>
                <w:rFonts w:ascii="Arial" w:hAnsi="Arial" w:cs="Arial"/>
                <w:lang w:val="uk-UA"/>
              </w:rPr>
            </w:pPr>
            <w:r w:rsidRPr="00361828">
              <w:rPr>
                <w:rFonts w:ascii="Arial" w:hAnsi="Arial" w:cs="Arial"/>
                <w:lang w:val="uk-UA"/>
              </w:rPr>
              <w:t>Забезпечення групової взаємодії</w:t>
            </w:r>
          </w:p>
        </w:tc>
        <w:tc>
          <w:tcPr>
            <w:tcW w:w="6237" w:type="dxa"/>
          </w:tcPr>
          <w:p w:rsidR="00CC7D37" w:rsidRPr="00361828" w:rsidRDefault="00CC7D37" w:rsidP="00891204">
            <w:pPr>
              <w:numPr>
                <w:ilvl w:val="0"/>
                <w:numId w:val="9"/>
              </w:numPr>
              <w:tabs>
                <w:tab w:val="clear" w:pos="643"/>
                <w:tab w:val="left" w:pos="459"/>
              </w:tabs>
              <w:suppressAutoHyphens/>
              <w:snapToGrid w:val="0"/>
              <w:ind w:left="0" w:firstLine="34"/>
              <w:rPr>
                <w:rFonts w:ascii="Arial" w:hAnsi="Arial" w:cs="Arial"/>
                <w:lang w:val="uk-UA"/>
              </w:rPr>
            </w:pPr>
            <w:r w:rsidRPr="00361828">
              <w:rPr>
                <w:rFonts w:ascii="Arial" w:hAnsi="Arial" w:cs="Arial"/>
                <w:lang w:val="uk-UA"/>
              </w:rPr>
              <w:t>текстовий чат, аудіо- відеоконференція</w:t>
            </w:r>
          </w:p>
          <w:p w:rsidR="00CC7D37" w:rsidRPr="00361828" w:rsidRDefault="00CC7D37" w:rsidP="00891204">
            <w:pPr>
              <w:numPr>
                <w:ilvl w:val="0"/>
                <w:numId w:val="12"/>
              </w:numPr>
              <w:tabs>
                <w:tab w:val="clear" w:pos="643"/>
                <w:tab w:val="left" w:pos="459"/>
              </w:tabs>
              <w:suppressAutoHyphens/>
              <w:ind w:left="0" w:firstLine="34"/>
              <w:rPr>
                <w:rFonts w:ascii="Arial" w:hAnsi="Arial" w:cs="Arial"/>
                <w:lang w:val="uk-UA"/>
              </w:rPr>
            </w:pPr>
            <w:r w:rsidRPr="00361828">
              <w:rPr>
                <w:rFonts w:ascii="Arial" w:hAnsi="Arial" w:cs="Arial"/>
                <w:lang w:val="uk-UA"/>
              </w:rPr>
              <w:t>спільна робота з електронною дошкою та документами</w:t>
            </w:r>
          </w:p>
          <w:p w:rsidR="00CC7D37" w:rsidRPr="00361828" w:rsidRDefault="00CC7D37" w:rsidP="00891204">
            <w:pPr>
              <w:numPr>
                <w:ilvl w:val="0"/>
                <w:numId w:val="8"/>
              </w:numPr>
              <w:tabs>
                <w:tab w:val="clear" w:pos="643"/>
                <w:tab w:val="left" w:pos="459"/>
              </w:tabs>
              <w:suppressAutoHyphens/>
              <w:ind w:left="0" w:firstLine="34"/>
              <w:rPr>
                <w:rFonts w:ascii="Arial" w:hAnsi="Arial" w:cs="Arial"/>
                <w:lang w:val="uk-UA"/>
              </w:rPr>
            </w:pPr>
            <w:r w:rsidRPr="00361828">
              <w:rPr>
                <w:rFonts w:ascii="Arial" w:hAnsi="Arial" w:cs="Arial"/>
                <w:lang w:val="uk-UA"/>
              </w:rPr>
              <w:t>додаткові віртуальні кімнати для групового навчання</w:t>
            </w:r>
          </w:p>
        </w:tc>
      </w:tr>
    </w:tbl>
    <w:p w:rsidR="00CC7D37" w:rsidRDefault="00CC7D37" w:rsidP="00251317">
      <w:pPr>
        <w:tabs>
          <w:tab w:val="left" w:pos="851"/>
        </w:tabs>
        <w:suppressAutoHyphens/>
        <w:autoSpaceDE w:val="0"/>
        <w:ind w:firstLine="851"/>
        <w:jc w:val="both"/>
        <w:rPr>
          <w:rFonts w:ascii="Arial" w:hAnsi="Arial" w:cs="Arial"/>
          <w:b/>
          <w:bCs/>
          <w:color w:val="7F7F7F"/>
          <w:lang w:val="uk-UA"/>
        </w:rPr>
      </w:pPr>
    </w:p>
    <w:p w:rsidR="00CC7D37" w:rsidRPr="00251317" w:rsidRDefault="00CC7D37" w:rsidP="00251317">
      <w:pPr>
        <w:tabs>
          <w:tab w:val="left" w:pos="851"/>
        </w:tabs>
        <w:suppressAutoHyphens/>
        <w:autoSpaceDE w:val="0"/>
        <w:ind w:firstLine="851"/>
        <w:jc w:val="both"/>
        <w:rPr>
          <w:rFonts w:ascii="Arial" w:hAnsi="Arial" w:cs="Arial"/>
          <w:b/>
          <w:bCs/>
          <w:color w:val="7F7F7F"/>
          <w:lang w:val="uk-UA"/>
        </w:rPr>
      </w:pPr>
      <w:r w:rsidRPr="00251317">
        <w:rPr>
          <w:rFonts w:ascii="Arial" w:hAnsi="Arial" w:cs="Arial"/>
          <w:b/>
          <w:bCs/>
          <w:color w:val="7F7F7F"/>
          <w:lang w:val="uk-UA"/>
        </w:rPr>
        <w:t xml:space="preserve">Висновки та перспективи подальших досліджень </w:t>
      </w:r>
      <w:r w:rsidRPr="005D24EE">
        <w:rPr>
          <w:rFonts w:ascii="Arial" w:hAnsi="Arial" w:cs="Arial"/>
          <w:b/>
          <w:color w:val="7F7F7F"/>
          <w:lang w:val="uk-UA"/>
        </w:rPr>
        <w:t>(у тексті не виділяється).</w:t>
      </w:r>
      <w:r w:rsidRPr="00361828">
        <w:rPr>
          <w:rFonts w:ascii="Arial" w:hAnsi="Arial" w:cs="Arial"/>
          <w:lang w:val="uk-UA"/>
        </w:rPr>
        <w:t xml:space="preserve">У </w:t>
      </w:r>
      <w:r>
        <w:rPr>
          <w:rFonts w:ascii="Arial" w:hAnsi="Arial" w:cs="Arial"/>
          <w:lang w:val="uk-UA"/>
        </w:rPr>
        <w:t>цій частині</w:t>
      </w:r>
      <w:r w:rsidRPr="00361828">
        <w:rPr>
          <w:rFonts w:ascii="Arial" w:hAnsi="Arial" w:cs="Arial"/>
          <w:lang w:val="uk-UA"/>
        </w:rPr>
        <w:t xml:space="preserve"> коротко підсумовуються результати дослідження викладеного в основній частині, та </w:t>
      </w:r>
      <w:r w:rsidRPr="00361828">
        <w:rPr>
          <w:rFonts w:ascii="Arial" w:hAnsi="Arial" w:cs="Arial"/>
          <w:b/>
          <w:bCs/>
          <w:lang w:val="uk-UA"/>
        </w:rPr>
        <w:t>обов’язково</w:t>
      </w:r>
      <w:r w:rsidRPr="00361828">
        <w:rPr>
          <w:rFonts w:ascii="Arial" w:hAnsi="Arial" w:cs="Arial"/>
          <w:lang w:val="uk-UA"/>
        </w:rPr>
        <w:t xml:space="preserve"> зазначаються </w:t>
      </w:r>
      <w:r w:rsidRPr="00361828">
        <w:rPr>
          <w:rFonts w:ascii="Arial" w:hAnsi="Arial" w:cs="Arial"/>
          <w:b/>
          <w:bCs/>
          <w:lang w:val="uk-UA"/>
        </w:rPr>
        <w:t xml:space="preserve">напрямки подальших </w:t>
      </w:r>
      <w:r>
        <w:rPr>
          <w:rFonts w:ascii="Arial" w:hAnsi="Arial" w:cs="Arial"/>
          <w:b/>
          <w:bCs/>
          <w:lang w:val="uk-UA"/>
        </w:rPr>
        <w:t>досліджень</w:t>
      </w:r>
      <w:r w:rsidRPr="00361828">
        <w:rPr>
          <w:rFonts w:ascii="Arial" w:hAnsi="Arial" w:cs="Arial"/>
          <w:b/>
          <w:bCs/>
          <w:lang w:val="uk-UA"/>
        </w:rPr>
        <w:t>.</w:t>
      </w:r>
    </w:p>
    <w:p w:rsidR="00CC7D37" w:rsidRPr="008E0CD1" w:rsidRDefault="00CC7D37" w:rsidP="00251317">
      <w:pPr>
        <w:autoSpaceDE w:val="0"/>
        <w:spacing w:before="240" w:after="240"/>
        <w:ind w:firstLine="851"/>
        <w:jc w:val="center"/>
        <w:rPr>
          <w:rFonts w:ascii="Arial" w:hAnsi="Arial" w:cs="Arial"/>
          <w:b/>
          <w:bCs/>
          <w:sz w:val="20"/>
          <w:szCs w:val="20"/>
          <w:lang w:val="uk-UA"/>
        </w:rPr>
      </w:pPr>
      <w:r w:rsidRPr="00251317">
        <w:rPr>
          <w:rFonts w:ascii="Arial" w:hAnsi="Arial" w:cs="Arial"/>
          <w:b/>
          <w:bCs/>
          <w:sz w:val="20"/>
          <w:szCs w:val="20"/>
          <w:lang w:val="uk-UA"/>
        </w:rPr>
        <w:t>СПИСОК ВИКОРИСТАНИХ ДЖЕРЕЛ</w:t>
      </w:r>
      <w:r w:rsidRPr="003B1AFB">
        <w:rPr>
          <w:rFonts w:ascii="Arial" w:hAnsi="Arial" w:cs="Arial"/>
          <w:b/>
          <w:bCs/>
          <w:sz w:val="20"/>
          <w:szCs w:val="20"/>
          <w:lang w:val="uk-UA"/>
        </w:rPr>
        <w:t xml:space="preserve">(10 жирн., вирівн. по центру, відступ до/після 12 </w:t>
      </w:r>
      <w:r w:rsidRPr="008E0CD1">
        <w:rPr>
          <w:rFonts w:ascii="Arial" w:hAnsi="Arial" w:cs="Arial"/>
          <w:b/>
          <w:bCs/>
          <w:sz w:val="20"/>
          <w:szCs w:val="20"/>
          <w:lang w:val="uk-UA"/>
        </w:rPr>
        <w:t>пт.)</w:t>
      </w:r>
    </w:p>
    <w:p w:rsidR="00CC7D37" w:rsidRPr="008E0CD1" w:rsidRDefault="00CC7D37" w:rsidP="00596232">
      <w:pPr>
        <w:pStyle w:val="a6"/>
        <w:numPr>
          <w:ilvl w:val="0"/>
          <w:numId w:val="27"/>
        </w:numPr>
        <w:tabs>
          <w:tab w:val="left" w:pos="851"/>
        </w:tabs>
        <w:autoSpaceDE w:val="0"/>
        <w:autoSpaceDN w:val="0"/>
        <w:adjustRightInd w:val="0"/>
        <w:ind w:left="357" w:hanging="357"/>
        <w:contextualSpacing/>
        <w:jc w:val="both"/>
        <w:rPr>
          <w:rFonts w:ascii="Arial" w:hAnsi="Arial" w:cs="Arial"/>
          <w:color w:val="000000"/>
          <w:sz w:val="20"/>
          <w:szCs w:val="20"/>
          <w:lang w:val="uk-UA"/>
        </w:rPr>
      </w:pPr>
      <w:r w:rsidRPr="008E0CD1">
        <w:rPr>
          <w:rFonts w:ascii="Arial" w:hAnsi="Arial" w:cs="Arial"/>
          <w:sz w:val="20"/>
          <w:szCs w:val="20"/>
        </w:rPr>
        <w:t xml:space="preserve">Акмеологічні засади публічного управління / Є. І. Ходаківський та ін. Вісник ЖНАЕУ. 2017. № 1, т. 2. С. 45–58. </w:t>
      </w:r>
    </w:p>
    <w:p w:rsidR="00CC7D37" w:rsidRPr="008E0CD1" w:rsidRDefault="00CC7D37" w:rsidP="00596232">
      <w:pPr>
        <w:pStyle w:val="a6"/>
        <w:numPr>
          <w:ilvl w:val="0"/>
          <w:numId w:val="27"/>
        </w:numPr>
        <w:tabs>
          <w:tab w:val="left" w:pos="851"/>
        </w:tabs>
        <w:autoSpaceDE w:val="0"/>
        <w:autoSpaceDN w:val="0"/>
        <w:adjustRightInd w:val="0"/>
        <w:spacing w:before="240" w:after="240"/>
        <w:ind w:left="357" w:hanging="357"/>
        <w:contextualSpacing/>
        <w:rPr>
          <w:rFonts w:ascii="Arial" w:hAnsi="Arial" w:cs="Arial"/>
          <w:sz w:val="20"/>
          <w:szCs w:val="20"/>
        </w:rPr>
      </w:pPr>
      <w:r w:rsidRPr="008E0CD1">
        <w:rPr>
          <w:rFonts w:ascii="Arial" w:hAnsi="Arial" w:cs="Arial"/>
          <w:sz w:val="20"/>
          <w:szCs w:val="20"/>
          <w:lang w:val="uk-UA"/>
        </w:rPr>
        <w:t>Кру</w:t>
      </w:r>
      <w:r w:rsidRPr="008E0CD1">
        <w:rPr>
          <w:rFonts w:ascii="Arial" w:hAnsi="Arial" w:cs="Arial"/>
          <w:sz w:val="20"/>
          <w:szCs w:val="20"/>
        </w:rPr>
        <w:t>шельницька О. В., Мельничук Д. П. Управління персоналом : навч. посіб. Вид. 2-ге, переробл. і допов. Київ, 2005. 308 с</w:t>
      </w:r>
      <w:bookmarkStart w:id="1" w:name="BM_25D0_2598_25D1_2581_25D1_2582__25D0_2"/>
      <w:r w:rsidRPr="008E0CD1">
        <w:rPr>
          <w:rFonts w:ascii="Arial" w:hAnsi="Arial" w:cs="Arial"/>
          <w:sz w:val="20"/>
          <w:szCs w:val="20"/>
        </w:rPr>
        <w:t>.</w:t>
      </w:r>
      <w:bookmarkEnd w:id="1"/>
    </w:p>
    <w:p w:rsidR="00CC7D37" w:rsidRPr="008E0CD1" w:rsidRDefault="00CC7D37" w:rsidP="00596232">
      <w:pPr>
        <w:pStyle w:val="a6"/>
        <w:numPr>
          <w:ilvl w:val="0"/>
          <w:numId w:val="27"/>
        </w:numPr>
        <w:tabs>
          <w:tab w:val="left" w:pos="851"/>
        </w:tabs>
        <w:autoSpaceDE w:val="0"/>
        <w:autoSpaceDN w:val="0"/>
        <w:adjustRightInd w:val="0"/>
        <w:spacing w:before="240" w:after="240"/>
        <w:ind w:left="357" w:hanging="357"/>
        <w:contextualSpacing/>
        <w:rPr>
          <w:rFonts w:ascii="Arial" w:hAnsi="Arial" w:cs="Arial"/>
          <w:sz w:val="20"/>
          <w:szCs w:val="20"/>
        </w:rPr>
      </w:pPr>
      <w:r w:rsidRPr="008E0CD1">
        <w:rPr>
          <w:rFonts w:ascii="Arial" w:hAnsi="Arial" w:cs="Arial"/>
          <w:sz w:val="20"/>
          <w:szCs w:val="20"/>
        </w:rPr>
        <w:t>Яцків Я. С., Маліцький Б. А., Бублик С. Г. Трансформація наукової системи України протягом 90-х років ХХ століття: період переходу до ринку. </w:t>
      </w:r>
      <w:r w:rsidRPr="008E0CD1">
        <w:rPr>
          <w:rFonts w:ascii="Arial" w:hAnsi="Arial" w:cs="Arial"/>
          <w:i/>
          <w:iCs/>
          <w:sz w:val="20"/>
          <w:szCs w:val="20"/>
        </w:rPr>
        <w:t>Наука та інновації</w:t>
      </w:r>
      <w:r w:rsidRPr="008E0CD1">
        <w:rPr>
          <w:rFonts w:ascii="Arial" w:hAnsi="Arial" w:cs="Arial"/>
          <w:sz w:val="20"/>
          <w:szCs w:val="20"/>
        </w:rPr>
        <w:t>. 2016. Т. 12, № 6. С. 6–14. DOI:</w:t>
      </w:r>
      <w:hyperlink r:id="rId26" w:history="1">
        <w:r w:rsidRPr="008E0CD1">
          <w:rPr>
            <w:rStyle w:val="a7"/>
            <w:rFonts w:ascii="Arial" w:hAnsi="Arial" w:cs="Arial"/>
            <w:sz w:val="20"/>
            <w:szCs w:val="20"/>
          </w:rPr>
          <w:t>https://doi.org/10.15407/scin12.06.006</w:t>
        </w:r>
      </w:hyperlink>
      <w:r w:rsidRPr="008E0CD1">
        <w:rPr>
          <w:rFonts w:ascii="Arial" w:hAnsi="Arial" w:cs="Arial"/>
          <w:sz w:val="20"/>
          <w:szCs w:val="20"/>
        </w:rPr>
        <w:t>.</w:t>
      </w:r>
    </w:p>
    <w:p w:rsidR="00CC7D37" w:rsidRPr="008E0CD1" w:rsidRDefault="00CC7D37" w:rsidP="00596232">
      <w:pPr>
        <w:autoSpaceDE w:val="0"/>
        <w:spacing w:before="240" w:after="240"/>
        <w:jc w:val="center"/>
        <w:rPr>
          <w:rFonts w:ascii="Arial" w:hAnsi="Arial" w:cs="Arial"/>
          <w:b/>
          <w:lang w:val="uk-UA"/>
        </w:rPr>
      </w:pPr>
    </w:p>
    <w:p w:rsidR="00CC7D37" w:rsidRPr="008E0CD1" w:rsidRDefault="00CC7D37" w:rsidP="00596232">
      <w:pPr>
        <w:autoSpaceDE w:val="0"/>
        <w:spacing w:before="240" w:after="240"/>
        <w:jc w:val="center"/>
        <w:rPr>
          <w:rFonts w:ascii="Arial" w:hAnsi="Arial" w:cs="Arial"/>
          <w:b/>
          <w:lang w:val="uk-UA"/>
        </w:rPr>
      </w:pPr>
      <w:r w:rsidRPr="008E0CD1">
        <w:rPr>
          <w:rFonts w:ascii="Arial" w:hAnsi="Arial" w:cs="Arial"/>
          <w:b/>
          <w:lang w:val="uk-UA"/>
        </w:rPr>
        <w:t xml:space="preserve">Список використаних джерел оформлюється відповідно до стандарту </w:t>
      </w:r>
      <w:r w:rsidRPr="008E0CD1">
        <w:rPr>
          <w:rFonts w:ascii="Arial" w:hAnsi="Arial" w:cs="Arial"/>
          <w:b/>
        </w:rPr>
        <w:t>ДСТУ 8302:2015</w:t>
      </w:r>
      <w:r w:rsidRPr="008E0CD1">
        <w:rPr>
          <w:rStyle w:val="apple-converted-space"/>
          <w:rFonts w:ascii="Arial" w:hAnsi="Arial" w:cs="Arial"/>
          <w:b/>
        </w:rPr>
        <w:t> </w:t>
      </w:r>
      <w:r w:rsidRPr="008E0CD1">
        <w:rPr>
          <w:rFonts w:ascii="Arial" w:hAnsi="Arial" w:cs="Arial"/>
          <w:b/>
          <w:lang w:val="uk-UA"/>
        </w:rPr>
        <w:t xml:space="preserve">: </w:t>
      </w:r>
    </w:p>
    <w:p w:rsidR="00CC7D37" w:rsidRPr="008E0CD1" w:rsidRDefault="00CC7D37" w:rsidP="00596232">
      <w:pPr>
        <w:numPr>
          <w:ilvl w:val="0"/>
          <w:numId w:val="17"/>
        </w:numPr>
        <w:tabs>
          <w:tab w:val="left" w:pos="709"/>
        </w:tabs>
        <w:ind w:left="0" w:firstLine="284"/>
        <w:jc w:val="both"/>
        <w:rPr>
          <w:sz w:val="20"/>
          <w:szCs w:val="20"/>
          <w:lang w:val="uk-UA"/>
        </w:rPr>
      </w:pPr>
      <w:r w:rsidRPr="008E0CD1">
        <w:rPr>
          <w:rFonts w:ascii="Arial" w:hAnsi="Arial" w:cs="Arial"/>
          <w:lang w:val="uk-UA"/>
        </w:rPr>
        <w:t xml:space="preserve">джерела в переліку посилань нумеруються й організовуються у порядку їх згадування в тексті. </w:t>
      </w:r>
    </w:p>
    <w:p w:rsidR="00CC7D37" w:rsidRPr="00361828" w:rsidRDefault="00CC7D37" w:rsidP="001C4087">
      <w:pPr>
        <w:pStyle w:val="abstract"/>
        <w:spacing w:before="0" w:after="0"/>
        <w:ind w:left="0" w:right="-2"/>
        <w:rPr>
          <w:sz w:val="20"/>
          <w:szCs w:val="20"/>
          <w:lang w:val="uk-UA"/>
        </w:rPr>
      </w:pPr>
    </w:p>
    <w:p w:rsidR="00CC7D37" w:rsidRDefault="00CC7D37" w:rsidP="008970AA">
      <w:pPr>
        <w:pStyle w:val="abstract"/>
        <w:spacing w:before="240" w:after="0"/>
        <w:ind w:right="565"/>
        <w:jc w:val="right"/>
        <w:rPr>
          <w:sz w:val="20"/>
          <w:szCs w:val="20"/>
          <w:lang w:val="uk-UA"/>
        </w:rPr>
      </w:pPr>
      <w:r w:rsidRPr="00361828">
        <w:rPr>
          <w:sz w:val="20"/>
          <w:szCs w:val="20"/>
          <w:lang w:val="uk-UA"/>
        </w:rPr>
        <w:br w:type="column"/>
      </w:r>
      <w:r w:rsidRPr="00361828">
        <w:rPr>
          <w:rFonts w:ascii="Arial" w:hAnsi="Arial" w:cs="Arial"/>
          <w:lang w:val="uk-UA"/>
        </w:rPr>
        <w:lastRenderedPageBreak/>
        <w:t xml:space="preserve">Додаток </w:t>
      </w:r>
      <w:r>
        <w:rPr>
          <w:rFonts w:ascii="Arial" w:hAnsi="Arial" w:cs="Arial"/>
          <w:lang w:val="uk-UA"/>
        </w:rPr>
        <w:t>3</w:t>
      </w:r>
    </w:p>
    <w:p w:rsidR="00CC7D37" w:rsidRDefault="00CC7D37" w:rsidP="008B1354">
      <w:pPr>
        <w:pStyle w:val="abstract"/>
        <w:spacing w:before="240" w:after="0"/>
        <w:ind w:right="565"/>
        <w:rPr>
          <w:sz w:val="20"/>
          <w:szCs w:val="20"/>
          <w:lang w:val="uk-UA"/>
        </w:rPr>
      </w:pPr>
    </w:p>
    <w:p w:rsidR="00CC7D37" w:rsidRPr="00361828" w:rsidRDefault="00CC7D37" w:rsidP="008B1354">
      <w:pPr>
        <w:pStyle w:val="abstract"/>
        <w:spacing w:before="240" w:after="0"/>
        <w:ind w:right="565"/>
        <w:rPr>
          <w:rFonts w:ascii="Arial" w:hAnsi="Arial" w:cs="Arial"/>
          <w:sz w:val="24"/>
          <w:szCs w:val="24"/>
          <w:lang w:val="uk-UA"/>
        </w:rPr>
      </w:pPr>
      <w:r w:rsidRPr="00361828">
        <w:rPr>
          <w:rFonts w:ascii="Arial" w:hAnsi="Arial" w:cs="Arial"/>
          <w:b/>
          <w:bCs/>
          <w:sz w:val="24"/>
          <w:szCs w:val="24"/>
          <w:lang w:val="uk-UA"/>
        </w:rPr>
        <w:t>Анотація.</w:t>
      </w:r>
      <w:r w:rsidRPr="00361828">
        <w:rPr>
          <w:rFonts w:ascii="Arial" w:hAnsi="Arial" w:cs="Arial"/>
          <w:sz w:val="24"/>
          <w:szCs w:val="24"/>
          <w:lang w:val="uk-UA"/>
        </w:rPr>
        <w:t xml:space="preserve"> Текст анотації мовою тексту (у даному випадку, українською). Зміст анотації має стисло і достатньо інформативно підсумовувати основні ідеї й отримані результати дослідження. Розмір анотації повинен становити </w:t>
      </w:r>
      <w:r>
        <w:rPr>
          <w:rFonts w:ascii="Arial" w:hAnsi="Arial" w:cs="Arial"/>
          <w:bCs/>
          <w:sz w:val="24"/>
          <w:szCs w:val="24"/>
          <w:lang w:val="uk-UA"/>
        </w:rPr>
        <w:t>приблизно</w:t>
      </w:r>
      <w:r>
        <w:rPr>
          <w:rFonts w:ascii="Arial" w:hAnsi="Arial" w:cs="Arial"/>
          <w:b/>
          <w:bCs/>
          <w:sz w:val="24"/>
          <w:szCs w:val="24"/>
          <w:lang w:val="uk-UA"/>
        </w:rPr>
        <w:t xml:space="preserve"> 150–2</w:t>
      </w:r>
      <w:r w:rsidRPr="00361828">
        <w:rPr>
          <w:rFonts w:ascii="Arial" w:hAnsi="Arial" w:cs="Arial"/>
          <w:b/>
          <w:bCs/>
          <w:sz w:val="24"/>
          <w:szCs w:val="24"/>
          <w:lang w:val="uk-UA"/>
        </w:rPr>
        <w:t>00 символів</w:t>
      </w:r>
      <w:r w:rsidRPr="00361828">
        <w:rPr>
          <w:rFonts w:ascii="Arial" w:hAnsi="Arial" w:cs="Arial"/>
          <w:sz w:val="24"/>
          <w:szCs w:val="24"/>
          <w:lang w:val="uk-UA"/>
        </w:rPr>
        <w:t xml:space="preserve"> з проміжками. Зауважте, що </w:t>
      </w:r>
      <w:r w:rsidRPr="00361828">
        <w:rPr>
          <w:rFonts w:ascii="Arial" w:hAnsi="Arial" w:cs="Arial"/>
          <w:i/>
          <w:iCs/>
          <w:sz w:val="24"/>
          <w:szCs w:val="24"/>
          <w:lang w:val="uk-UA"/>
        </w:rPr>
        <w:t>дані про авторів, назва, ключові слова та анотація,</w:t>
      </w:r>
      <w:r w:rsidRPr="00361828">
        <w:rPr>
          <w:rFonts w:ascii="Arial" w:hAnsi="Arial" w:cs="Arial"/>
          <w:sz w:val="24"/>
          <w:szCs w:val="24"/>
          <w:lang w:val="uk-UA"/>
        </w:rPr>
        <w:t xml:space="preserve"> будуть використані як метадані для опису Вашої </w:t>
      </w:r>
      <w:r>
        <w:rPr>
          <w:rFonts w:ascii="Arial" w:hAnsi="Arial" w:cs="Arial"/>
          <w:sz w:val="24"/>
          <w:szCs w:val="24"/>
          <w:lang w:val="uk-UA"/>
        </w:rPr>
        <w:t>публікації</w:t>
      </w:r>
      <w:r w:rsidRPr="00361828">
        <w:rPr>
          <w:rFonts w:ascii="Arial" w:hAnsi="Arial" w:cs="Arial"/>
          <w:sz w:val="24"/>
          <w:szCs w:val="24"/>
          <w:lang w:val="uk-UA"/>
        </w:rPr>
        <w:t>, тому вони  повинні максимально чітко описувати її зміст. Для більш якісного пошуку даного контенту в мережі Інтернет, будь ласка, уникайте занадто узагальнених і складних формулювань, використовуйте тільки загальновідомі абревіатури.</w:t>
      </w:r>
    </w:p>
    <w:p w:rsidR="00CC7D37" w:rsidRDefault="00CC7D37" w:rsidP="008B1354">
      <w:pPr>
        <w:spacing w:before="240"/>
        <w:ind w:left="567" w:right="565"/>
        <w:jc w:val="both"/>
        <w:rPr>
          <w:rFonts w:ascii="Arial" w:hAnsi="Arial" w:cs="Arial"/>
          <w:color w:val="595959"/>
          <w:lang w:val="uk-UA"/>
        </w:rPr>
      </w:pPr>
      <w:r w:rsidRPr="00361828">
        <w:rPr>
          <w:rFonts w:ascii="Arial" w:hAnsi="Arial" w:cs="Arial"/>
          <w:b/>
          <w:bCs/>
          <w:lang w:val="uk-UA"/>
        </w:rPr>
        <w:t>Ключові слова:</w:t>
      </w:r>
      <w:r w:rsidRPr="00361828">
        <w:rPr>
          <w:rFonts w:ascii="Arial" w:hAnsi="Arial" w:cs="Arial"/>
          <w:lang w:val="uk-UA"/>
        </w:rPr>
        <w:t xml:space="preserve"> поняття1; поняття 2; поняття</w:t>
      </w:r>
      <w:r>
        <w:rPr>
          <w:rFonts w:ascii="Arial" w:hAnsi="Arial" w:cs="Arial"/>
          <w:lang w:val="uk-UA"/>
        </w:rPr>
        <w:t xml:space="preserve"> </w:t>
      </w:r>
      <w:r w:rsidRPr="00361828">
        <w:rPr>
          <w:rFonts w:ascii="Arial" w:hAnsi="Arial" w:cs="Arial"/>
          <w:lang w:val="uk-UA"/>
        </w:rPr>
        <w:t xml:space="preserve">3 (від 3-х до 8-ми).  </w:t>
      </w:r>
      <w:r w:rsidRPr="00361828">
        <w:rPr>
          <w:rFonts w:ascii="Arial" w:hAnsi="Arial" w:cs="Arial"/>
          <w:color w:val="595959"/>
          <w:lang w:val="uk-UA"/>
        </w:rPr>
        <w:t>(розділяються крапкою з комою!!!!)</w:t>
      </w:r>
    </w:p>
    <w:p w:rsidR="00CC7D37" w:rsidRPr="00742C83" w:rsidRDefault="00CC7D37" w:rsidP="00251317">
      <w:pPr>
        <w:pStyle w:val="abstract"/>
        <w:spacing w:before="240" w:after="0"/>
        <w:ind w:right="565"/>
        <w:rPr>
          <w:rFonts w:ascii="Arial" w:hAnsi="Arial" w:cs="Arial"/>
          <w:sz w:val="24"/>
          <w:szCs w:val="24"/>
          <w:lang w:val="en-GB"/>
        </w:rPr>
      </w:pPr>
      <w:r w:rsidRPr="00742C83">
        <w:rPr>
          <w:rFonts w:ascii="Arial" w:hAnsi="Arial" w:cs="Arial"/>
          <w:b/>
          <w:bCs/>
          <w:sz w:val="24"/>
          <w:szCs w:val="24"/>
          <w:lang w:val="en-GB"/>
        </w:rPr>
        <w:t xml:space="preserve">Abstract. </w:t>
      </w:r>
      <w:r w:rsidRPr="00742C83">
        <w:rPr>
          <w:rFonts w:ascii="Arial" w:hAnsi="Arial" w:cs="Arial"/>
          <w:sz w:val="24"/>
          <w:szCs w:val="24"/>
          <w:lang w:val="en-GB"/>
        </w:rPr>
        <w:t xml:space="preserve">Abstract’s text in English. Abstract should briefly and quite informative summarize the main ideas and received research results. Abstract’s size should </w:t>
      </w:r>
      <w:r>
        <w:rPr>
          <w:rFonts w:ascii="Arial" w:hAnsi="Arial" w:cs="Arial"/>
          <w:sz w:val="24"/>
          <w:szCs w:val="24"/>
          <w:lang w:val="en-GB"/>
        </w:rPr>
        <w:t>be approx.</w:t>
      </w:r>
      <w:r w:rsidRPr="00742C83">
        <w:rPr>
          <w:rFonts w:ascii="Arial" w:hAnsi="Arial" w:cs="Arial"/>
          <w:b/>
          <w:bCs/>
          <w:sz w:val="24"/>
          <w:szCs w:val="24"/>
          <w:lang w:val="en-GB"/>
        </w:rPr>
        <w:t>150–200 characters</w:t>
      </w:r>
      <w:r w:rsidRPr="00742C83">
        <w:rPr>
          <w:rFonts w:ascii="Arial" w:hAnsi="Arial" w:cs="Arial"/>
          <w:sz w:val="24"/>
          <w:szCs w:val="24"/>
          <w:lang w:val="en-GB"/>
        </w:rPr>
        <w:t xml:space="preserve"> including spaces. As search engines crawl the magazine's content by title</w:t>
      </w:r>
      <w:r>
        <w:rPr>
          <w:rFonts w:ascii="Arial" w:hAnsi="Arial" w:cs="Arial"/>
          <w:sz w:val="24"/>
          <w:szCs w:val="24"/>
          <w:lang w:val="en-GB"/>
        </w:rPr>
        <w:t>, keyword</w:t>
      </w:r>
      <w:r w:rsidRPr="00742C83">
        <w:rPr>
          <w:rFonts w:ascii="Arial" w:hAnsi="Arial" w:cs="Arial"/>
          <w:sz w:val="24"/>
          <w:szCs w:val="24"/>
          <w:lang w:val="en-GB"/>
        </w:rPr>
        <w:t xml:space="preserve"> and annotations</w:t>
      </w:r>
      <w:r>
        <w:rPr>
          <w:rFonts w:ascii="Arial" w:hAnsi="Arial" w:cs="Arial"/>
          <w:sz w:val="24"/>
          <w:szCs w:val="24"/>
          <w:lang w:val="en-GB"/>
        </w:rPr>
        <w:t>,</w:t>
      </w:r>
      <w:r w:rsidRPr="00742C83">
        <w:rPr>
          <w:rFonts w:ascii="Arial" w:hAnsi="Arial" w:cs="Arial"/>
          <w:sz w:val="24"/>
          <w:szCs w:val="24"/>
          <w:lang w:val="en-GB"/>
        </w:rPr>
        <w:t xml:space="preserve"> they should describe the content of your research</w:t>
      </w:r>
      <w:r w:rsidRPr="006C5FFD">
        <w:rPr>
          <w:rFonts w:ascii="Arial" w:hAnsi="Arial" w:cs="Arial"/>
          <w:sz w:val="24"/>
          <w:szCs w:val="24"/>
          <w:lang w:val="en-GB"/>
        </w:rPr>
        <w:t>as precise as possible</w:t>
      </w:r>
      <w:r w:rsidRPr="00742C83">
        <w:rPr>
          <w:rFonts w:ascii="Arial" w:hAnsi="Arial" w:cs="Arial"/>
          <w:sz w:val="24"/>
          <w:szCs w:val="24"/>
          <w:lang w:val="en-GB"/>
        </w:rPr>
        <w:t xml:space="preserve">. To provide a better content search on the </w:t>
      </w:r>
      <w:r>
        <w:rPr>
          <w:rFonts w:ascii="Arial" w:hAnsi="Arial" w:cs="Arial"/>
          <w:sz w:val="24"/>
          <w:szCs w:val="24"/>
          <w:lang w:val="en-GB"/>
        </w:rPr>
        <w:t>web</w:t>
      </w:r>
      <w:r w:rsidRPr="00742C83">
        <w:rPr>
          <w:rFonts w:ascii="Arial" w:hAnsi="Arial" w:cs="Arial"/>
          <w:sz w:val="24"/>
          <w:szCs w:val="24"/>
          <w:lang w:val="en-GB"/>
        </w:rPr>
        <w:t xml:space="preserve">, please avoid </w:t>
      </w:r>
      <w:r w:rsidRPr="006C5FFD">
        <w:rPr>
          <w:rFonts w:ascii="Arial" w:hAnsi="Arial" w:cs="Arial"/>
          <w:sz w:val="24"/>
          <w:szCs w:val="24"/>
          <w:lang w:val="en-GB"/>
        </w:rPr>
        <w:t>overly generalized and complex wording</w:t>
      </w:r>
      <w:r>
        <w:rPr>
          <w:rFonts w:ascii="Arial" w:hAnsi="Arial" w:cs="Arial"/>
          <w:sz w:val="24"/>
          <w:szCs w:val="24"/>
          <w:lang w:val="en-GB"/>
        </w:rPr>
        <w:t xml:space="preserve"> and </w:t>
      </w:r>
      <w:r w:rsidRPr="00742C83">
        <w:rPr>
          <w:rFonts w:ascii="Arial" w:hAnsi="Arial" w:cs="Arial"/>
          <w:sz w:val="24"/>
          <w:szCs w:val="24"/>
          <w:lang w:val="en-GB"/>
        </w:rPr>
        <w:t>use only well-known abbreviations.</w:t>
      </w:r>
    </w:p>
    <w:p w:rsidR="00CC7D37" w:rsidRDefault="00CC7D37" w:rsidP="00905553">
      <w:pPr>
        <w:pStyle w:val="abstract"/>
        <w:spacing w:before="240" w:after="0"/>
        <w:ind w:right="737"/>
        <w:rPr>
          <w:rFonts w:ascii="Arial" w:hAnsi="Arial" w:cs="Arial"/>
          <w:sz w:val="24"/>
          <w:szCs w:val="24"/>
          <w:lang w:val="en-GB"/>
        </w:rPr>
      </w:pPr>
      <w:r w:rsidRPr="00742C83">
        <w:rPr>
          <w:rFonts w:ascii="Arial" w:hAnsi="Arial" w:cs="Arial"/>
          <w:b/>
          <w:bCs/>
          <w:sz w:val="24"/>
          <w:szCs w:val="24"/>
          <w:lang w:val="en-GB"/>
        </w:rPr>
        <w:t xml:space="preserve">Keywords: </w:t>
      </w:r>
      <w:r w:rsidRPr="00742C83">
        <w:rPr>
          <w:rFonts w:ascii="Arial" w:hAnsi="Arial" w:cs="Arial"/>
          <w:sz w:val="24"/>
          <w:szCs w:val="24"/>
          <w:lang w:val="en-GB"/>
        </w:rPr>
        <w:t>term 1; term 2; term 3</w:t>
      </w:r>
    </w:p>
    <w:p w:rsidR="00CC7D37" w:rsidRPr="00905553" w:rsidRDefault="00CC7D37" w:rsidP="00905553">
      <w:pPr>
        <w:tabs>
          <w:tab w:val="left" w:pos="1112"/>
        </w:tabs>
        <w:rPr>
          <w:rFonts w:cs="Times New Roman"/>
          <w:lang w:val="uk-UA"/>
        </w:rPr>
      </w:pPr>
    </w:p>
    <w:sectPr w:rsidR="00CC7D37" w:rsidRPr="00905553" w:rsidSect="008D1B38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????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643"/>
        </w:tabs>
        <w:ind w:left="643" w:hanging="283"/>
      </w:pPr>
      <w:rPr>
        <w:rFonts w:ascii="Symbol" w:hAnsi="Symbol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643"/>
        </w:tabs>
        <w:ind w:left="643" w:hanging="283"/>
      </w:pPr>
      <w:rPr>
        <w:rFonts w:ascii="Symbol" w:hAnsi="Symbol"/>
        <w:color w:val="auto"/>
      </w:r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643"/>
        </w:tabs>
        <w:ind w:left="643" w:hanging="283"/>
      </w:pPr>
      <w:rPr>
        <w:rFonts w:ascii="Symbol" w:hAnsi="Symbol"/>
        <w:color w:val="auto"/>
      </w:rPr>
    </w:lvl>
  </w:abstractNum>
  <w:abstractNum w:abstractNumId="3" w15:restartNumberingAfterBreak="0">
    <w:nsid w:val="00000005"/>
    <w:multiLevelType w:val="singleLevel"/>
    <w:tmpl w:val="FFFFFFFF"/>
    <w:lvl w:ilvl="0">
      <w:start w:val="1"/>
      <w:numFmt w:val="bullet"/>
      <w:lvlText w:val=""/>
      <w:lvlJc w:val="left"/>
      <w:pPr>
        <w:ind w:left="1287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"/>
      <w:lvlJc w:val="left"/>
      <w:pPr>
        <w:tabs>
          <w:tab w:val="num" w:pos="643"/>
        </w:tabs>
        <w:ind w:left="643" w:hanging="283"/>
      </w:pPr>
      <w:rPr>
        <w:rFonts w:ascii="Symbol" w:hAnsi="Symbol"/>
      </w:rPr>
    </w:lvl>
  </w:abstractNum>
  <w:abstractNum w:abstractNumId="5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643"/>
        </w:tabs>
        <w:ind w:left="643" w:hanging="283"/>
      </w:pPr>
      <w:rPr>
        <w:rFonts w:ascii="Symbol" w:hAnsi="Symbol"/>
        <w:color w:val="auto"/>
      </w:rPr>
    </w:lvl>
  </w:abstractNum>
  <w:abstractNum w:abstractNumId="6" w15:restartNumberingAfterBreak="0">
    <w:nsid w:val="0000000A"/>
    <w:multiLevelType w:val="singleLevel"/>
    <w:tmpl w:val="0000000A"/>
    <w:name w:val="WW8Num10"/>
    <w:lvl w:ilvl="0">
      <w:start w:val="1"/>
      <w:numFmt w:val="bullet"/>
      <w:lvlText w:val=""/>
      <w:lvlJc w:val="left"/>
      <w:pPr>
        <w:tabs>
          <w:tab w:val="num" w:pos="643"/>
        </w:tabs>
        <w:ind w:left="643" w:hanging="283"/>
      </w:pPr>
      <w:rPr>
        <w:rFonts w:ascii="Symbol" w:hAnsi="Symbol"/>
      </w:rPr>
    </w:lvl>
  </w:abstractNum>
  <w:abstractNum w:abstractNumId="7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–"/>
      <w:lvlJc w:val="left"/>
      <w:pPr>
        <w:tabs>
          <w:tab w:val="num" w:pos="0"/>
        </w:tabs>
        <w:ind w:left="720" w:hanging="360"/>
      </w:pPr>
      <w:rPr>
        <w:rFonts w:ascii="Times New Roman" w:hAnsi="Times New Roman"/>
        <w:b w:val="0"/>
      </w:rPr>
    </w:lvl>
  </w:abstractNum>
  <w:abstractNum w:abstractNumId="8" w15:restartNumberingAfterBreak="0">
    <w:nsid w:val="0FE0438C"/>
    <w:multiLevelType w:val="hybridMultilevel"/>
    <w:tmpl w:val="5510A3D4"/>
    <w:lvl w:ilvl="0" w:tplc="ADDA2572">
      <w:start w:val="1"/>
      <w:numFmt w:val="decimal"/>
      <w:lvlText w:val="%1."/>
      <w:lvlJc w:val="left"/>
      <w:pPr>
        <w:tabs>
          <w:tab w:val="num" w:pos="1780"/>
        </w:tabs>
        <w:ind w:left="1778" w:hanging="1211"/>
      </w:pPr>
      <w:rPr>
        <w:rFonts w:ascii="Times New Roman" w:eastAsia="Times New Roman" w:hAnsi="Times New Roman" w:cs="Times New Roman"/>
        <w:b w:val="0"/>
        <w:bCs w:val="0"/>
        <w:i w:val="0"/>
        <w:iCs w:val="0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9" w15:restartNumberingAfterBreak="0">
    <w:nsid w:val="186C2F8B"/>
    <w:multiLevelType w:val="hybridMultilevel"/>
    <w:tmpl w:val="3468E308"/>
    <w:lvl w:ilvl="0" w:tplc="000000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99D4FE8"/>
    <w:multiLevelType w:val="hybridMultilevel"/>
    <w:tmpl w:val="6E46E1BC"/>
    <w:lvl w:ilvl="0" w:tplc="8D58CBF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DF16247"/>
    <w:multiLevelType w:val="hybridMultilevel"/>
    <w:tmpl w:val="621AFDA4"/>
    <w:lvl w:ilvl="0" w:tplc="FFFFFFFF">
      <w:start w:val="1"/>
      <w:numFmt w:val="bullet"/>
      <w:lvlText w:val=""/>
      <w:lvlJc w:val="left"/>
      <w:pPr>
        <w:ind w:left="1287" w:hanging="360"/>
      </w:pPr>
      <w:rPr>
        <w:rFonts w:hint="default"/>
        <w:b w:val="0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411D36A6"/>
    <w:multiLevelType w:val="hybridMultilevel"/>
    <w:tmpl w:val="55E48C94"/>
    <w:lvl w:ilvl="0" w:tplc="0000000A">
      <w:start w:val="1"/>
      <w:numFmt w:val="bullet"/>
      <w:lvlText w:val=""/>
      <w:lvlJc w:val="left"/>
      <w:pPr>
        <w:ind w:left="1434" w:hanging="360"/>
      </w:pPr>
      <w:rPr>
        <w:rFonts w:ascii="Symbol" w:hAnsi="Symbol"/>
      </w:rPr>
    </w:lvl>
    <w:lvl w:ilvl="1" w:tplc="0419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3" w15:restartNumberingAfterBreak="0">
    <w:nsid w:val="41E239F9"/>
    <w:multiLevelType w:val="hybridMultilevel"/>
    <w:tmpl w:val="8026934A"/>
    <w:lvl w:ilvl="0" w:tplc="0419000F">
      <w:start w:val="1"/>
      <w:numFmt w:val="decimal"/>
      <w:lvlText w:val="%1."/>
      <w:lvlJc w:val="left"/>
      <w:pPr>
        <w:ind w:left="1571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73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9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  <w:rPr>
        <w:rFonts w:cs="Times New Roman"/>
      </w:rPr>
    </w:lvl>
  </w:abstractNum>
  <w:abstractNum w:abstractNumId="14" w15:restartNumberingAfterBreak="0">
    <w:nsid w:val="43AD1414"/>
    <w:multiLevelType w:val="hybridMultilevel"/>
    <w:tmpl w:val="698EE73C"/>
    <w:lvl w:ilvl="0" w:tplc="A4A028D8">
      <w:start w:val="1"/>
      <w:numFmt w:val="decimal"/>
      <w:lvlText w:val="%1."/>
      <w:lvlJc w:val="left"/>
      <w:pPr>
        <w:ind w:left="720" w:hanging="360"/>
      </w:pPr>
      <w:rPr>
        <w:rFonts w:ascii="Arial Black" w:hAnsi="Arial Black" w:cs="Arial Black"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454E1258"/>
    <w:multiLevelType w:val="hybridMultilevel"/>
    <w:tmpl w:val="2EEA2EB4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46A02CF9"/>
    <w:multiLevelType w:val="hybridMultilevel"/>
    <w:tmpl w:val="BB926E7A"/>
    <w:lvl w:ilvl="0" w:tplc="A41C6F28">
      <w:start w:val="1"/>
      <w:numFmt w:val="decimal"/>
      <w:lvlText w:val="%1."/>
      <w:lvlJc w:val="left"/>
      <w:pPr>
        <w:tabs>
          <w:tab w:val="num" w:pos="2205"/>
        </w:tabs>
        <w:ind w:left="2205" w:hanging="1125"/>
      </w:pPr>
      <w:rPr>
        <w:rFonts w:cs="Times New Roman" w:hint="default"/>
        <w:b/>
        <w:bCs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7" w15:restartNumberingAfterBreak="0">
    <w:nsid w:val="4BA77F54"/>
    <w:multiLevelType w:val="hybridMultilevel"/>
    <w:tmpl w:val="FD0ECD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E194DF0"/>
    <w:multiLevelType w:val="multilevel"/>
    <w:tmpl w:val="CCBE0EEA"/>
    <w:name w:val="WW8Num122"/>
    <w:lvl w:ilvl="0">
      <w:start w:val="5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19" w15:restartNumberingAfterBreak="0">
    <w:nsid w:val="4F1A641E"/>
    <w:multiLevelType w:val="hybridMultilevel"/>
    <w:tmpl w:val="2CF87528"/>
    <w:lvl w:ilvl="0" w:tplc="0000000B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 w:hint="default"/>
        <w:b w:val="0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4F912731"/>
    <w:multiLevelType w:val="hybridMultilevel"/>
    <w:tmpl w:val="85800EFE"/>
    <w:lvl w:ilvl="0" w:tplc="00000005">
      <w:start w:val="1"/>
      <w:numFmt w:val="bullet"/>
      <w:lvlText w:val="–"/>
      <w:lvlJc w:val="left"/>
      <w:pPr>
        <w:ind w:left="2421" w:hanging="360"/>
      </w:pPr>
      <w:rPr>
        <w:rFonts w:ascii="Times New Roman" w:hAnsi="Times New Roman"/>
        <w:b w:val="0"/>
      </w:rPr>
    </w:lvl>
    <w:lvl w:ilvl="1" w:tplc="0419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5301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7461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21" w15:restartNumberingAfterBreak="0">
    <w:nsid w:val="551B3733"/>
    <w:multiLevelType w:val="hybridMultilevel"/>
    <w:tmpl w:val="BEECDC48"/>
    <w:lvl w:ilvl="0" w:tplc="0419000D">
      <w:start w:val="1"/>
      <w:numFmt w:val="bullet"/>
      <w:lvlText w:val=""/>
      <w:lvlJc w:val="left"/>
      <w:pPr>
        <w:ind w:left="2520" w:hanging="360"/>
      </w:pPr>
      <w:rPr>
        <w:rFonts w:ascii="Wingdings" w:hAnsi="Wingdings" w:hint="default"/>
        <w:b w:val="0"/>
      </w:rPr>
    </w:lvl>
    <w:lvl w:ilvl="1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75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2" w15:restartNumberingAfterBreak="0">
    <w:nsid w:val="55D04C20"/>
    <w:multiLevelType w:val="hybridMultilevel"/>
    <w:tmpl w:val="7056FF4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FD66E83"/>
    <w:multiLevelType w:val="hybridMultilevel"/>
    <w:tmpl w:val="18FE097C"/>
    <w:lvl w:ilvl="0" w:tplc="54E68D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6727A69"/>
    <w:multiLevelType w:val="hybridMultilevel"/>
    <w:tmpl w:val="A3A0C05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73F60745"/>
    <w:multiLevelType w:val="hybridMultilevel"/>
    <w:tmpl w:val="172C6C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85F1730"/>
    <w:multiLevelType w:val="multilevel"/>
    <w:tmpl w:val="63C87190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92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num w:numId="1">
    <w:abstractNumId w:val="25"/>
  </w:num>
  <w:num w:numId="2">
    <w:abstractNumId w:val="16"/>
  </w:num>
  <w:num w:numId="3">
    <w:abstractNumId w:val="23"/>
  </w:num>
  <w:num w:numId="4">
    <w:abstractNumId w:val="15"/>
  </w:num>
  <w:num w:numId="5">
    <w:abstractNumId w:val="14"/>
  </w:num>
  <w:num w:numId="6">
    <w:abstractNumId w:val="17"/>
  </w:num>
  <w:num w:numId="7">
    <w:abstractNumId w:val="0"/>
  </w:num>
  <w:num w:numId="8">
    <w:abstractNumId w:val="1"/>
  </w:num>
  <w:num w:numId="9">
    <w:abstractNumId w:val="2"/>
  </w:num>
  <w:num w:numId="10">
    <w:abstractNumId w:val="3"/>
  </w:num>
  <w:num w:numId="11">
    <w:abstractNumId w:val="4"/>
  </w:num>
  <w:num w:numId="12">
    <w:abstractNumId w:val="5"/>
  </w:num>
  <w:num w:numId="13">
    <w:abstractNumId w:val="6"/>
  </w:num>
  <w:num w:numId="14">
    <w:abstractNumId w:val="7"/>
  </w:num>
  <w:num w:numId="15">
    <w:abstractNumId w:val="18"/>
  </w:num>
  <w:num w:numId="16">
    <w:abstractNumId w:val="26"/>
  </w:num>
  <w:num w:numId="17">
    <w:abstractNumId w:val="20"/>
  </w:num>
  <w:num w:numId="18">
    <w:abstractNumId w:val="11"/>
  </w:num>
  <w:num w:numId="19">
    <w:abstractNumId w:val="19"/>
  </w:num>
  <w:num w:numId="20">
    <w:abstractNumId w:val="21"/>
  </w:num>
  <w:num w:numId="21">
    <w:abstractNumId w:val="12"/>
  </w:num>
  <w:num w:numId="22">
    <w:abstractNumId w:val="24"/>
  </w:num>
  <w:num w:numId="23">
    <w:abstractNumId w:val="10"/>
  </w:num>
  <w:num w:numId="24">
    <w:abstractNumId w:val="9"/>
  </w:num>
  <w:num w:numId="25">
    <w:abstractNumId w:val="8"/>
  </w:num>
  <w:num w:numId="26">
    <w:abstractNumId w:val="22"/>
  </w:num>
  <w:num w:numId="2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04B1"/>
    <w:rsid w:val="00015AEE"/>
    <w:rsid w:val="00031199"/>
    <w:rsid w:val="0003147A"/>
    <w:rsid w:val="000443BF"/>
    <w:rsid w:val="00050BAB"/>
    <w:rsid w:val="00062026"/>
    <w:rsid w:val="0008597E"/>
    <w:rsid w:val="000A4322"/>
    <w:rsid w:val="000E5F64"/>
    <w:rsid w:val="000F07B9"/>
    <w:rsid w:val="000F24A8"/>
    <w:rsid w:val="00102883"/>
    <w:rsid w:val="00120734"/>
    <w:rsid w:val="00120D1D"/>
    <w:rsid w:val="001344D7"/>
    <w:rsid w:val="00134F2A"/>
    <w:rsid w:val="0014021A"/>
    <w:rsid w:val="0016237F"/>
    <w:rsid w:val="00171210"/>
    <w:rsid w:val="00182D0A"/>
    <w:rsid w:val="0019001A"/>
    <w:rsid w:val="001B688B"/>
    <w:rsid w:val="001C14FC"/>
    <w:rsid w:val="001C4087"/>
    <w:rsid w:val="001D4D6F"/>
    <w:rsid w:val="001D6868"/>
    <w:rsid w:val="001E3B56"/>
    <w:rsid w:val="001F4B75"/>
    <w:rsid w:val="00202257"/>
    <w:rsid w:val="00211243"/>
    <w:rsid w:val="00220EEA"/>
    <w:rsid w:val="00225D55"/>
    <w:rsid w:val="0023562E"/>
    <w:rsid w:val="00250572"/>
    <w:rsid w:val="00251317"/>
    <w:rsid w:val="00266E28"/>
    <w:rsid w:val="002A2937"/>
    <w:rsid w:val="002B047C"/>
    <w:rsid w:val="002B5488"/>
    <w:rsid w:val="002C3CD6"/>
    <w:rsid w:val="002E228C"/>
    <w:rsid w:val="002F27C7"/>
    <w:rsid w:val="0033359A"/>
    <w:rsid w:val="00361828"/>
    <w:rsid w:val="00367E91"/>
    <w:rsid w:val="0038029D"/>
    <w:rsid w:val="003A2942"/>
    <w:rsid w:val="003B1AFB"/>
    <w:rsid w:val="003B2678"/>
    <w:rsid w:val="003C1CC4"/>
    <w:rsid w:val="003C2ECB"/>
    <w:rsid w:val="003D2A36"/>
    <w:rsid w:val="003D36BC"/>
    <w:rsid w:val="003F512C"/>
    <w:rsid w:val="00405725"/>
    <w:rsid w:val="004114A9"/>
    <w:rsid w:val="00411840"/>
    <w:rsid w:val="004163E8"/>
    <w:rsid w:val="00424C92"/>
    <w:rsid w:val="00424DFE"/>
    <w:rsid w:val="004335C9"/>
    <w:rsid w:val="00441142"/>
    <w:rsid w:val="00450847"/>
    <w:rsid w:val="0048652E"/>
    <w:rsid w:val="00495882"/>
    <w:rsid w:val="004B59C1"/>
    <w:rsid w:val="004C6151"/>
    <w:rsid w:val="004D1094"/>
    <w:rsid w:val="004D175A"/>
    <w:rsid w:val="004E4656"/>
    <w:rsid w:val="004F2EB3"/>
    <w:rsid w:val="00504BC7"/>
    <w:rsid w:val="00506735"/>
    <w:rsid w:val="00517474"/>
    <w:rsid w:val="00521397"/>
    <w:rsid w:val="00523634"/>
    <w:rsid w:val="00536E2C"/>
    <w:rsid w:val="00541F16"/>
    <w:rsid w:val="00542546"/>
    <w:rsid w:val="005425F0"/>
    <w:rsid w:val="0056047F"/>
    <w:rsid w:val="005616A8"/>
    <w:rsid w:val="00561F3C"/>
    <w:rsid w:val="005622D2"/>
    <w:rsid w:val="00577A2F"/>
    <w:rsid w:val="005929F2"/>
    <w:rsid w:val="00596232"/>
    <w:rsid w:val="005A1564"/>
    <w:rsid w:val="005A2988"/>
    <w:rsid w:val="005A449D"/>
    <w:rsid w:val="005A479A"/>
    <w:rsid w:val="005A4854"/>
    <w:rsid w:val="005C0256"/>
    <w:rsid w:val="005D24EE"/>
    <w:rsid w:val="005E5014"/>
    <w:rsid w:val="006007EB"/>
    <w:rsid w:val="00600B3B"/>
    <w:rsid w:val="00616817"/>
    <w:rsid w:val="00644CE6"/>
    <w:rsid w:val="00652BB0"/>
    <w:rsid w:val="006564A2"/>
    <w:rsid w:val="0065759D"/>
    <w:rsid w:val="00662DE2"/>
    <w:rsid w:val="00673A23"/>
    <w:rsid w:val="00673FF6"/>
    <w:rsid w:val="00676400"/>
    <w:rsid w:val="006C1E4C"/>
    <w:rsid w:val="006C347A"/>
    <w:rsid w:val="006C5FFD"/>
    <w:rsid w:val="006D3DF1"/>
    <w:rsid w:val="006D66E0"/>
    <w:rsid w:val="006F1F3F"/>
    <w:rsid w:val="007320C3"/>
    <w:rsid w:val="00736B9B"/>
    <w:rsid w:val="00741D68"/>
    <w:rsid w:val="00742C83"/>
    <w:rsid w:val="007507D9"/>
    <w:rsid w:val="00751DE1"/>
    <w:rsid w:val="00753F50"/>
    <w:rsid w:val="00760C43"/>
    <w:rsid w:val="007853D4"/>
    <w:rsid w:val="007856A5"/>
    <w:rsid w:val="007A31F2"/>
    <w:rsid w:val="007A33B5"/>
    <w:rsid w:val="007A39AE"/>
    <w:rsid w:val="007A747B"/>
    <w:rsid w:val="007B765F"/>
    <w:rsid w:val="007E3446"/>
    <w:rsid w:val="007F3D21"/>
    <w:rsid w:val="007F4B70"/>
    <w:rsid w:val="00814DA1"/>
    <w:rsid w:val="00820E61"/>
    <w:rsid w:val="008228AB"/>
    <w:rsid w:val="00825E95"/>
    <w:rsid w:val="00831D78"/>
    <w:rsid w:val="008401E3"/>
    <w:rsid w:val="008466EE"/>
    <w:rsid w:val="00850F40"/>
    <w:rsid w:val="008514BC"/>
    <w:rsid w:val="0086611E"/>
    <w:rsid w:val="008704B1"/>
    <w:rsid w:val="008757C6"/>
    <w:rsid w:val="008878DA"/>
    <w:rsid w:val="00887F74"/>
    <w:rsid w:val="00891204"/>
    <w:rsid w:val="008935E3"/>
    <w:rsid w:val="00894931"/>
    <w:rsid w:val="008970AA"/>
    <w:rsid w:val="008A06F2"/>
    <w:rsid w:val="008A3367"/>
    <w:rsid w:val="008B1354"/>
    <w:rsid w:val="008B4493"/>
    <w:rsid w:val="008C5B9C"/>
    <w:rsid w:val="008D0B12"/>
    <w:rsid w:val="008D1B38"/>
    <w:rsid w:val="008D45EE"/>
    <w:rsid w:val="008D6DF2"/>
    <w:rsid w:val="008E0CD1"/>
    <w:rsid w:val="008F19A1"/>
    <w:rsid w:val="008F7D79"/>
    <w:rsid w:val="0090548A"/>
    <w:rsid w:val="00905553"/>
    <w:rsid w:val="00923ED1"/>
    <w:rsid w:val="00935948"/>
    <w:rsid w:val="009562DE"/>
    <w:rsid w:val="00965B22"/>
    <w:rsid w:val="009730B1"/>
    <w:rsid w:val="009A1E77"/>
    <w:rsid w:val="009A2BE6"/>
    <w:rsid w:val="009B6573"/>
    <w:rsid w:val="009D5B2C"/>
    <w:rsid w:val="009D6CA8"/>
    <w:rsid w:val="009F05F5"/>
    <w:rsid w:val="00A05082"/>
    <w:rsid w:val="00A213AE"/>
    <w:rsid w:val="00A21E43"/>
    <w:rsid w:val="00A24C24"/>
    <w:rsid w:val="00A355C9"/>
    <w:rsid w:val="00A44874"/>
    <w:rsid w:val="00A523E5"/>
    <w:rsid w:val="00A6385E"/>
    <w:rsid w:val="00A64E80"/>
    <w:rsid w:val="00A82E73"/>
    <w:rsid w:val="00AB452A"/>
    <w:rsid w:val="00AB7BC7"/>
    <w:rsid w:val="00AD189E"/>
    <w:rsid w:val="00AD6736"/>
    <w:rsid w:val="00AE3327"/>
    <w:rsid w:val="00B03D11"/>
    <w:rsid w:val="00B272D7"/>
    <w:rsid w:val="00B36D1D"/>
    <w:rsid w:val="00B374C6"/>
    <w:rsid w:val="00B4286C"/>
    <w:rsid w:val="00B540F6"/>
    <w:rsid w:val="00B8114E"/>
    <w:rsid w:val="00B975E3"/>
    <w:rsid w:val="00BA18E2"/>
    <w:rsid w:val="00BB5B16"/>
    <w:rsid w:val="00BB67CD"/>
    <w:rsid w:val="00BC037E"/>
    <w:rsid w:val="00BC7771"/>
    <w:rsid w:val="00BC7E33"/>
    <w:rsid w:val="00BD16A7"/>
    <w:rsid w:val="00BF3AA4"/>
    <w:rsid w:val="00BF6F8E"/>
    <w:rsid w:val="00C20A28"/>
    <w:rsid w:val="00C32072"/>
    <w:rsid w:val="00C34653"/>
    <w:rsid w:val="00C40A39"/>
    <w:rsid w:val="00C64F22"/>
    <w:rsid w:val="00C7002E"/>
    <w:rsid w:val="00C9463A"/>
    <w:rsid w:val="00C97517"/>
    <w:rsid w:val="00CA0167"/>
    <w:rsid w:val="00CA426F"/>
    <w:rsid w:val="00CB3611"/>
    <w:rsid w:val="00CB7363"/>
    <w:rsid w:val="00CB7776"/>
    <w:rsid w:val="00CC7D37"/>
    <w:rsid w:val="00CD287A"/>
    <w:rsid w:val="00D12C72"/>
    <w:rsid w:val="00D245FB"/>
    <w:rsid w:val="00D25B5E"/>
    <w:rsid w:val="00D265B4"/>
    <w:rsid w:val="00D337DC"/>
    <w:rsid w:val="00D513F3"/>
    <w:rsid w:val="00D5196D"/>
    <w:rsid w:val="00D77D3A"/>
    <w:rsid w:val="00DB373D"/>
    <w:rsid w:val="00DB5389"/>
    <w:rsid w:val="00DB7CFB"/>
    <w:rsid w:val="00DC078C"/>
    <w:rsid w:val="00DE54C9"/>
    <w:rsid w:val="00DF2933"/>
    <w:rsid w:val="00DF59FD"/>
    <w:rsid w:val="00E05516"/>
    <w:rsid w:val="00E15B0F"/>
    <w:rsid w:val="00E20E0C"/>
    <w:rsid w:val="00E25E8C"/>
    <w:rsid w:val="00E34442"/>
    <w:rsid w:val="00E36DFD"/>
    <w:rsid w:val="00E37AB2"/>
    <w:rsid w:val="00E474EB"/>
    <w:rsid w:val="00E4781C"/>
    <w:rsid w:val="00E47EB9"/>
    <w:rsid w:val="00E62D64"/>
    <w:rsid w:val="00E64F56"/>
    <w:rsid w:val="00E82B95"/>
    <w:rsid w:val="00EB0F8B"/>
    <w:rsid w:val="00ED3223"/>
    <w:rsid w:val="00ED3B8D"/>
    <w:rsid w:val="00EF1A9E"/>
    <w:rsid w:val="00EF523A"/>
    <w:rsid w:val="00F15071"/>
    <w:rsid w:val="00F27599"/>
    <w:rsid w:val="00F330CE"/>
    <w:rsid w:val="00F3391A"/>
    <w:rsid w:val="00F61B3F"/>
    <w:rsid w:val="00F62A0F"/>
    <w:rsid w:val="00F72B44"/>
    <w:rsid w:val="00F73D50"/>
    <w:rsid w:val="00F86B33"/>
    <w:rsid w:val="00F86EC1"/>
    <w:rsid w:val="00F95F06"/>
    <w:rsid w:val="00FA51FE"/>
    <w:rsid w:val="00FA6C7E"/>
    <w:rsid w:val="00FC2573"/>
    <w:rsid w:val="00FC6999"/>
    <w:rsid w:val="00FD0426"/>
    <w:rsid w:val="00FE0B01"/>
    <w:rsid w:val="00FE0E3E"/>
    <w:rsid w:val="00FE0F0E"/>
    <w:rsid w:val="00FF52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08A3B9D8-0296-4921-A857-49C1D09949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??" w:hAnsi="Cambria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3A23"/>
    <w:rPr>
      <w:rFonts w:cs="Cambria"/>
      <w:sz w:val="24"/>
      <w:szCs w:val="24"/>
    </w:rPr>
  </w:style>
  <w:style w:type="paragraph" w:styleId="2">
    <w:name w:val="heading 2"/>
    <w:basedOn w:val="a"/>
    <w:link w:val="20"/>
    <w:uiPriority w:val="99"/>
    <w:qFormat/>
    <w:locked/>
    <w:rsid w:val="00BC7E33"/>
    <w:pPr>
      <w:spacing w:before="100" w:beforeAutospacing="1" w:after="100" w:afterAutospacing="1"/>
      <w:outlineLvl w:val="1"/>
    </w:pPr>
    <w:rPr>
      <w:rFonts w:ascii="Times" w:hAnsi="Times" w:cs="Times New Roman"/>
      <w:b/>
      <w:bCs/>
      <w:sz w:val="36"/>
      <w:szCs w:val="36"/>
      <w:lang w:val="en-US"/>
    </w:rPr>
  </w:style>
  <w:style w:type="paragraph" w:styleId="4">
    <w:name w:val="heading 4"/>
    <w:basedOn w:val="a"/>
    <w:next w:val="a"/>
    <w:link w:val="40"/>
    <w:uiPriority w:val="99"/>
    <w:qFormat/>
    <w:locked/>
    <w:rsid w:val="00760C43"/>
    <w:pPr>
      <w:keepNext/>
      <w:keepLines/>
      <w:spacing w:before="200"/>
      <w:outlineLvl w:val="3"/>
    </w:pPr>
    <w:rPr>
      <w:rFonts w:cs="Times New Roman"/>
      <w:b/>
      <w:bCs/>
      <w:i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BC7E33"/>
    <w:rPr>
      <w:rFonts w:ascii="Times" w:hAnsi="Times" w:cs="Times New Roman"/>
      <w:b/>
      <w:bCs/>
      <w:sz w:val="36"/>
      <w:szCs w:val="36"/>
      <w:lang w:val="en-US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760C43"/>
    <w:rPr>
      <w:rFonts w:ascii="Cambria" w:hAnsi="Cambria" w:cs="Times New Roman"/>
      <w:b/>
      <w:bCs/>
      <w:i/>
      <w:iCs/>
      <w:color w:val="4F81BD"/>
      <w:sz w:val="24"/>
      <w:szCs w:val="24"/>
    </w:rPr>
  </w:style>
  <w:style w:type="table" w:styleId="a3">
    <w:name w:val="Table Grid"/>
    <w:basedOn w:val="a1"/>
    <w:uiPriority w:val="99"/>
    <w:rsid w:val="008704B1"/>
    <w:rPr>
      <w:rFonts w:cs="Cambri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rsid w:val="00820E61"/>
    <w:rPr>
      <w:rFonts w:ascii="Lucida Grande" w:hAnsi="Lucida Grande" w:cs="Lucida Grande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820E61"/>
    <w:rPr>
      <w:rFonts w:ascii="Lucida Grande" w:hAnsi="Lucida Grande" w:cs="Lucida Grande"/>
      <w:sz w:val="18"/>
      <w:szCs w:val="18"/>
    </w:rPr>
  </w:style>
  <w:style w:type="paragraph" w:styleId="a6">
    <w:name w:val="List Paragraph"/>
    <w:basedOn w:val="a"/>
    <w:uiPriority w:val="99"/>
    <w:qFormat/>
    <w:rsid w:val="00814DA1"/>
    <w:pPr>
      <w:ind w:left="720"/>
    </w:pPr>
  </w:style>
  <w:style w:type="character" w:styleId="a7">
    <w:name w:val="Hyperlink"/>
    <w:basedOn w:val="a0"/>
    <w:uiPriority w:val="99"/>
    <w:rsid w:val="00814DA1"/>
    <w:rPr>
      <w:rFonts w:cs="Times New Roman"/>
      <w:color w:val="0000FF"/>
      <w:u w:val="single"/>
    </w:rPr>
  </w:style>
  <w:style w:type="paragraph" w:styleId="a8">
    <w:name w:val="Title"/>
    <w:basedOn w:val="a"/>
    <w:link w:val="a9"/>
    <w:uiPriority w:val="99"/>
    <w:qFormat/>
    <w:locked/>
    <w:rsid w:val="008514BC"/>
    <w:pPr>
      <w:jc w:val="center"/>
    </w:pPr>
    <w:rPr>
      <w:rFonts w:ascii="Times New Roman" w:hAnsi="Times New Roman" w:cs="Times New Roman"/>
      <w:noProof/>
      <w:sz w:val="28"/>
      <w:szCs w:val="28"/>
      <w:lang w:val="uk-UA"/>
    </w:rPr>
  </w:style>
  <w:style w:type="character" w:customStyle="1" w:styleId="a9">
    <w:name w:val="Название Знак"/>
    <w:basedOn w:val="a0"/>
    <w:link w:val="a8"/>
    <w:uiPriority w:val="99"/>
    <w:locked/>
    <w:rsid w:val="00031199"/>
    <w:rPr>
      <w:rFonts w:ascii="Cambria" w:hAnsi="Cambria" w:cs="Cambria"/>
      <w:b/>
      <w:bCs/>
      <w:kern w:val="28"/>
      <w:sz w:val="32"/>
      <w:szCs w:val="32"/>
    </w:rPr>
  </w:style>
  <w:style w:type="paragraph" w:styleId="21">
    <w:name w:val="Body Text Indent 2"/>
    <w:basedOn w:val="a"/>
    <w:link w:val="22"/>
    <w:uiPriority w:val="99"/>
    <w:rsid w:val="008514BC"/>
    <w:pPr>
      <w:ind w:firstLine="720"/>
      <w:jc w:val="both"/>
    </w:pPr>
    <w:rPr>
      <w:rFonts w:ascii="Times New Roman" w:hAnsi="Times New Roman" w:cs="Times New Roman"/>
      <w:i/>
      <w:iCs/>
      <w:noProof/>
      <w:sz w:val="28"/>
      <w:szCs w:val="28"/>
      <w:lang w:val="uk-UA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031199"/>
    <w:rPr>
      <w:rFonts w:cs="Times New Roman"/>
      <w:sz w:val="24"/>
      <w:szCs w:val="24"/>
    </w:rPr>
  </w:style>
  <w:style w:type="paragraph" w:styleId="aa">
    <w:name w:val="Body Text Indent"/>
    <w:basedOn w:val="a"/>
    <w:link w:val="ab"/>
    <w:uiPriority w:val="99"/>
    <w:rsid w:val="00C7002E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locked/>
    <w:rsid w:val="00031199"/>
    <w:rPr>
      <w:rFonts w:cs="Times New Roman"/>
      <w:sz w:val="24"/>
      <w:szCs w:val="24"/>
    </w:rPr>
  </w:style>
  <w:style w:type="character" w:styleId="ac">
    <w:name w:val="Strong"/>
    <w:basedOn w:val="a0"/>
    <w:uiPriority w:val="99"/>
    <w:qFormat/>
    <w:locked/>
    <w:rsid w:val="00C7002E"/>
    <w:rPr>
      <w:rFonts w:cs="Times New Roman"/>
      <w:b/>
      <w:bCs/>
    </w:rPr>
  </w:style>
  <w:style w:type="paragraph" w:styleId="ad">
    <w:name w:val="Normal (Web)"/>
    <w:basedOn w:val="a"/>
    <w:uiPriority w:val="99"/>
    <w:rsid w:val="00EF1A9E"/>
    <w:pPr>
      <w:spacing w:before="100" w:beforeAutospacing="1" w:after="100" w:afterAutospacing="1"/>
    </w:pPr>
    <w:rPr>
      <w:rFonts w:ascii="Arial Unicode MS" w:hAnsi="Arial Unicode MS" w:cs="Arial Unicode MS"/>
    </w:rPr>
  </w:style>
  <w:style w:type="paragraph" w:styleId="HTML">
    <w:name w:val="HTML Preformatted"/>
    <w:basedOn w:val="a"/>
    <w:link w:val="HTML0"/>
    <w:uiPriority w:val="99"/>
    <w:rsid w:val="00EF1A9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locked/>
    <w:rsid w:val="00031199"/>
    <w:rPr>
      <w:rFonts w:ascii="Courier New" w:hAnsi="Courier New" w:cs="Courier New"/>
      <w:sz w:val="20"/>
      <w:szCs w:val="20"/>
    </w:rPr>
  </w:style>
  <w:style w:type="character" w:customStyle="1" w:styleId="apple-converted-space">
    <w:name w:val="apple-converted-space"/>
    <w:basedOn w:val="a0"/>
    <w:uiPriority w:val="99"/>
    <w:rsid w:val="001C4087"/>
    <w:rPr>
      <w:rFonts w:cs="Times New Roman"/>
    </w:rPr>
  </w:style>
  <w:style w:type="paragraph" w:styleId="ae">
    <w:name w:val="Body Text"/>
    <w:basedOn w:val="a"/>
    <w:link w:val="af"/>
    <w:uiPriority w:val="99"/>
    <w:rsid w:val="001C4087"/>
    <w:pPr>
      <w:suppressAutoHyphens/>
      <w:spacing w:after="120"/>
    </w:pPr>
    <w:rPr>
      <w:rFonts w:ascii="Times New Roman" w:hAnsi="Times New Roman" w:cs="Times New Roman"/>
      <w:lang w:val="uk-UA" w:eastAsia="ar-SA"/>
    </w:rPr>
  </w:style>
  <w:style w:type="character" w:customStyle="1" w:styleId="af">
    <w:name w:val="Основной текст Знак"/>
    <w:basedOn w:val="a0"/>
    <w:link w:val="ae"/>
    <w:uiPriority w:val="99"/>
    <w:locked/>
    <w:rsid w:val="001C4087"/>
    <w:rPr>
      <w:rFonts w:ascii="Times New Roman" w:hAnsi="Times New Roman" w:cs="Times New Roman"/>
      <w:sz w:val="24"/>
      <w:szCs w:val="24"/>
      <w:lang w:val="uk-UA" w:eastAsia="ar-SA" w:bidi="ar-SA"/>
    </w:rPr>
  </w:style>
  <w:style w:type="paragraph" w:customStyle="1" w:styleId="abstract">
    <w:name w:val="abstract"/>
    <w:basedOn w:val="a"/>
    <w:next w:val="a"/>
    <w:uiPriority w:val="99"/>
    <w:rsid w:val="001C4087"/>
    <w:pPr>
      <w:suppressAutoHyphens/>
      <w:spacing w:before="600" w:after="120"/>
      <w:ind w:left="567" w:right="567"/>
      <w:jc w:val="both"/>
    </w:pPr>
    <w:rPr>
      <w:rFonts w:ascii="Times" w:hAnsi="Times" w:cs="Times"/>
      <w:sz w:val="18"/>
      <w:szCs w:val="18"/>
      <w:lang w:val="en-US" w:eastAsia="ar-SA"/>
    </w:rPr>
  </w:style>
  <w:style w:type="paragraph" w:customStyle="1" w:styleId="Default">
    <w:name w:val="Default"/>
    <w:uiPriority w:val="99"/>
    <w:rsid w:val="001C4087"/>
    <w:pPr>
      <w:suppressAutoHyphens/>
      <w:autoSpaceDE w:val="0"/>
    </w:pPr>
    <w:rPr>
      <w:rFonts w:ascii="Times New Roman" w:hAnsi="Times New Roman"/>
      <w:color w:val="000000"/>
      <w:sz w:val="24"/>
      <w:szCs w:val="24"/>
      <w:lang w:eastAsia="ar-SA"/>
    </w:rPr>
  </w:style>
  <w:style w:type="character" w:styleId="af0">
    <w:name w:val="FollowedHyperlink"/>
    <w:basedOn w:val="a0"/>
    <w:uiPriority w:val="99"/>
    <w:semiHidden/>
    <w:rsid w:val="003B2678"/>
    <w:rPr>
      <w:rFonts w:cs="Times New Roman"/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8013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3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8013145">
          <w:marLeft w:val="79"/>
          <w:marRight w:val="720"/>
          <w:marTop w:val="100"/>
          <w:marBottom w:val="100"/>
          <w:divBdr>
            <w:top w:val="none" w:sz="0" w:space="0" w:color="auto"/>
            <w:left w:val="single" w:sz="12" w:space="4" w:color="1010FF"/>
            <w:bottom w:val="none" w:sz="0" w:space="0" w:color="auto"/>
            <w:right w:val="none" w:sz="0" w:space="0" w:color="auto"/>
          </w:divBdr>
          <w:divsChild>
            <w:div w:id="1128013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8013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8013151">
                      <w:marLeft w:val="96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6" w:color="CCCCCC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80131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80131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8013148">
                                      <w:marLeft w:val="79"/>
                                      <w:marRight w:val="720"/>
                                      <w:marTop w:val="100"/>
                                      <w:marBottom w:val="100"/>
                                      <w:divBdr>
                                        <w:top w:val="none" w:sz="0" w:space="0" w:color="auto"/>
                                        <w:left w:val="single" w:sz="12" w:space="4" w:color="1010FF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80131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280131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8013141">
                                                  <w:marLeft w:val="96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single" w:sz="6" w:space="6" w:color="CCCCCC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280131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onf.dtae@gmail.com" TargetMode="External"/><Relationship Id="rId13" Type="http://schemas.openxmlformats.org/officeDocument/2006/relationships/hyperlink" Target="mailto:conf.dtae@gmail.com" TargetMode="External"/><Relationship Id="rId18" Type="http://schemas.openxmlformats.org/officeDocument/2006/relationships/image" Target="media/image2.wmf"/><Relationship Id="rId26" Type="http://schemas.openxmlformats.org/officeDocument/2006/relationships/hyperlink" Target="https://doi.org/10.15407/scin12.06.006" TargetMode="External"/><Relationship Id="rId3" Type="http://schemas.openxmlformats.org/officeDocument/2006/relationships/settings" Target="settings.xml"/><Relationship Id="rId21" Type="http://schemas.openxmlformats.org/officeDocument/2006/relationships/image" Target="media/image4.wmf"/><Relationship Id="rId7" Type="http://schemas.openxmlformats.org/officeDocument/2006/relationships/hyperlink" Target="https://forms.gle/KHHSpGLPd8NNLiGy5" TargetMode="External"/><Relationship Id="rId12" Type="http://schemas.openxmlformats.org/officeDocument/2006/relationships/hyperlink" Target="https://forms.gle/KHHSpGLPd8NNLiGy5" TargetMode="External"/><Relationship Id="rId17" Type="http://schemas.openxmlformats.org/officeDocument/2006/relationships/hyperlink" Target="http://ktpe-conf.kpi.ua" TargetMode="External"/><Relationship Id="rId25" Type="http://schemas.openxmlformats.org/officeDocument/2006/relationships/image" Target="media/image7.emf"/><Relationship Id="rId2" Type="http://schemas.openxmlformats.org/officeDocument/2006/relationships/styles" Target="styles.xml"/><Relationship Id="rId16" Type="http://schemas.openxmlformats.org/officeDocument/2006/relationships/hyperlink" Target="https://forms.gle/KHHSpGLPd8NNLiGy5" TargetMode="External"/><Relationship Id="rId20" Type="http://schemas.openxmlformats.org/officeDocument/2006/relationships/image" Target="media/image3.wmf"/><Relationship Id="rId1" Type="http://schemas.openxmlformats.org/officeDocument/2006/relationships/numbering" Target="numbering.xml"/><Relationship Id="rId6" Type="http://schemas.openxmlformats.org/officeDocument/2006/relationships/hyperlink" Target="https://forms.gle/KHHSpGLPd8NNLiGy5" TargetMode="External"/><Relationship Id="rId11" Type="http://schemas.openxmlformats.org/officeDocument/2006/relationships/hyperlink" Target="http://lib.znau.edu.ua/jirbis2/images/phocagallery/2017/Pryklady_DSTU_8302_2015.pdf" TargetMode="External"/><Relationship Id="rId24" Type="http://schemas.openxmlformats.org/officeDocument/2006/relationships/oleObject" Target="embeddings/oleObject2.bin"/><Relationship Id="rId5" Type="http://schemas.openxmlformats.org/officeDocument/2006/relationships/image" Target="media/image1.jpeg"/><Relationship Id="rId15" Type="http://schemas.openxmlformats.org/officeDocument/2006/relationships/hyperlink" Target="mailto:conf.dtae@gmail.com" TargetMode="External"/><Relationship Id="rId23" Type="http://schemas.openxmlformats.org/officeDocument/2006/relationships/image" Target="media/image6.wmf"/><Relationship Id="rId28" Type="http://schemas.openxmlformats.org/officeDocument/2006/relationships/theme" Target="theme/theme1.xml"/><Relationship Id="rId10" Type="http://schemas.openxmlformats.org/officeDocument/2006/relationships/hyperlink" Target="http://lib.znau.edu.ua/jirbis2/images/phocagallery/2017/Pryklady_DSTU_8302_2015.pdf" TargetMode="External"/><Relationship Id="rId19" Type="http://schemas.openxmlformats.org/officeDocument/2006/relationships/oleObject" Target="embeddings/oleObject1.bin"/><Relationship Id="rId4" Type="http://schemas.openxmlformats.org/officeDocument/2006/relationships/webSettings" Target="webSettings.xml"/><Relationship Id="rId9" Type="http://schemas.openxmlformats.org/officeDocument/2006/relationships/hyperlink" Target="http://ktpe-conf.kpi.ua" TargetMode="External"/><Relationship Id="rId14" Type="http://schemas.openxmlformats.org/officeDocument/2006/relationships/hyperlink" Target="http://ktpe-conf.kpi.ua" TargetMode="External"/><Relationship Id="rId22" Type="http://schemas.openxmlformats.org/officeDocument/2006/relationships/image" Target="media/image5.wmf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8512</Words>
  <Characters>4852</Characters>
  <Application>Microsoft Office Word</Application>
  <DocSecurity>0</DocSecurity>
  <Lines>40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ОРГАНІЗАЦІЙНИЙ ВНЕСОК</vt:lpstr>
    </vt:vector>
  </TitlesOfParts>
  <Company>Microsoft</Company>
  <LinksUpToDate>false</LinksUpToDate>
  <CharactersWithSpaces>13338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ОРГАНІЗАЦІЙНИЙ ВНЕСОК</dc:title>
  <dc:subject/>
  <dc:creator>Пользователь Microsoft Office</dc:creator>
  <cp:keywords/>
  <dc:description/>
  <cp:lastModifiedBy>admin</cp:lastModifiedBy>
  <cp:revision>2</cp:revision>
  <cp:lastPrinted>2016-09-21T10:05:00Z</cp:lastPrinted>
  <dcterms:created xsi:type="dcterms:W3CDTF">2019-11-14T10:12:00Z</dcterms:created>
  <dcterms:modified xsi:type="dcterms:W3CDTF">2019-11-14T10:12:00Z</dcterms:modified>
</cp:coreProperties>
</file>